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163D" w:rsidRPr="00A22C7C" w:rsidRDefault="001F3E5C" w:rsidP="002141F6">
      <w:pPr>
        <w:ind w:firstLine="708"/>
        <w:jc w:val="center"/>
        <w:rPr>
          <w:rFonts w:ascii="Arial" w:eastAsiaTheme="minorHAnsi" w:hAnsi="Arial" w:cs="Arial"/>
          <w:b/>
          <w:color w:val="FF0000"/>
          <w:sz w:val="32"/>
          <w:lang w:eastAsia="en-US"/>
        </w:rPr>
      </w:pPr>
      <w:bookmarkStart w:id="0" w:name="_GoBack"/>
      <w:bookmarkEnd w:id="0"/>
      <w:r w:rsidRPr="00A22C7C">
        <w:rPr>
          <w:rFonts w:ascii="Arial" w:eastAsiaTheme="minorHAnsi" w:hAnsi="Arial" w:cs="Arial"/>
          <w:b/>
          <w:sz w:val="32"/>
          <w:lang w:eastAsia="en-US"/>
        </w:rPr>
        <w:t>G</w:t>
      </w:r>
      <w:r w:rsidR="002141F6" w:rsidRPr="00A22C7C">
        <w:rPr>
          <w:rFonts w:ascii="Arial" w:eastAsiaTheme="minorHAnsi" w:hAnsi="Arial" w:cs="Arial"/>
          <w:b/>
          <w:sz w:val="32"/>
          <w:lang w:eastAsia="en-US"/>
        </w:rPr>
        <w:t>amme opératoire</w:t>
      </w:r>
    </w:p>
    <w:p w:rsidR="002141F6" w:rsidRPr="00183039" w:rsidRDefault="002141F6" w:rsidP="00E0163D">
      <w:pPr>
        <w:tabs>
          <w:tab w:val="left" w:pos="4020"/>
          <w:tab w:val="left" w:pos="6660"/>
        </w:tabs>
        <w:rPr>
          <w:rFonts w:ascii="Arial" w:hAnsi="Arial" w:cs="Arial"/>
          <w:b/>
          <w:sz w:val="28"/>
          <w:szCs w:val="22"/>
        </w:rPr>
      </w:pPr>
      <w:r w:rsidRPr="00183039">
        <w:rPr>
          <w:rFonts w:ascii="Arial" w:hAnsi="Arial" w:cs="Arial"/>
          <w:b/>
          <w:sz w:val="28"/>
          <w:szCs w:val="22"/>
        </w:rPr>
        <w:t>Pantalon</w:t>
      </w:r>
      <w:r w:rsidR="007A5B6B" w:rsidRPr="00183039">
        <w:rPr>
          <w:rFonts w:ascii="Arial" w:hAnsi="Arial" w:cs="Arial"/>
          <w:b/>
          <w:sz w:val="28"/>
          <w:szCs w:val="22"/>
        </w:rPr>
        <w:t xml:space="preserve"> </w:t>
      </w:r>
      <w:r w:rsidRPr="00183039">
        <w:rPr>
          <w:rFonts w:ascii="Arial" w:hAnsi="Arial" w:cs="Arial"/>
          <w:b/>
          <w:sz w:val="28"/>
          <w:szCs w:val="22"/>
        </w:rPr>
        <w:t>"ELYO"</w:t>
      </w:r>
    </w:p>
    <w:p w:rsidR="00391288" w:rsidRDefault="00391288" w:rsidP="00E0163D">
      <w:pPr>
        <w:tabs>
          <w:tab w:val="left" w:pos="4020"/>
          <w:tab w:val="left" w:pos="6660"/>
        </w:tabs>
        <w:rPr>
          <w:rFonts w:ascii="Arial" w:hAnsi="Arial" w:cs="Arial"/>
          <w:b/>
          <w:sz w:val="22"/>
          <w:szCs w:val="22"/>
        </w:rPr>
      </w:pPr>
    </w:p>
    <w:tbl>
      <w:tblPr>
        <w:tblStyle w:val="Grilledutableau"/>
        <w:tblW w:w="10516" w:type="dxa"/>
        <w:tblInd w:w="-176" w:type="dxa"/>
        <w:tblLook w:val="04A0" w:firstRow="1" w:lastRow="0" w:firstColumn="1" w:lastColumn="0" w:noHBand="0" w:noVBand="1"/>
      </w:tblPr>
      <w:tblGrid>
        <w:gridCol w:w="494"/>
        <w:gridCol w:w="3061"/>
        <w:gridCol w:w="4580"/>
        <w:gridCol w:w="2381"/>
      </w:tblGrid>
      <w:tr w:rsidR="00391288" w:rsidTr="00F829A7">
        <w:trPr>
          <w:tblHeader/>
        </w:trPr>
        <w:tc>
          <w:tcPr>
            <w:tcW w:w="494" w:type="dxa"/>
            <w:shd w:val="clear" w:color="auto" w:fill="F2F2F2" w:themeFill="background1" w:themeFillShade="F2"/>
            <w:vAlign w:val="center"/>
          </w:tcPr>
          <w:p w:rsidR="00391288" w:rsidRPr="00A22C7C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22C7C">
              <w:rPr>
                <w:rFonts w:ascii="Arial" w:hAnsi="Arial" w:cs="Arial"/>
                <w:b/>
              </w:rPr>
              <w:t>N°</w:t>
            </w:r>
          </w:p>
        </w:tc>
        <w:tc>
          <w:tcPr>
            <w:tcW w:w="3061" w:type="dxa"/>
            <w:shd w:val="clear" w:color="auto" w:fill="F2F2F2" w:themeFill="background1" w:themeFillShade="F2"/>
            <w:vAlign w:val="center"/>
          </w:tcPr>
          <w:p w:rsidR="00391288" w:rsidRPr="00A22C7C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A22C7C">
              <w:rPr>
                <w:rFonts w:ascii="Arial" w:hAnsi="Arial" w:cs="Arial"/>
                <w:b/>
              </w:rPr>
              <w:t>Opérations</w:t>
            </w:r>
          </w:p>
        </w:tc>
        <w:tc>
          <w:tcPr>
            <w:tcW w:w="4580" w:type="dxa"/>
            <w:shd w:val="clear" w:color="auto" w:fill="F2F2F2" w:themeFill="background1" w:themeFillShade="F2"/>
            <w:vAlign w:val="center"/>
          </w:tcPr>
          <w:p w:rsidR="00391288" w:rsidRPr="00A22C7C" w:rsidRDefault="00391288" w:rsidP="00391288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22C7C">
              <w:rPr>
                <w:rFonts w:ascii="Arial" w:hAnsi="Arial" w:cs="Arial"/>
                <w:b/>
              </w:rPr>
              <w:t>Schémas</w:t>
            </w:r>
          </w:p>
        </w:tc>
        <w:tc>
          <w:tcPr>
            <w:tcW w:w="2381" w:type="dxa"/>
            <w:shd w:val="clear" w:color="auto" w:fill="F2F2F2" w:themeFill="background1" w:themeFillShade="F2"/>
            <w:vAlign w:val="center"/>
          </w:tcPr>
          <w:p w:rsidR="00391288" w:rsidRPr="00A22C7C" w:rsidRDefault="00391288" w:rsidP="00391288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A22C7C">
              <w:rPr>
                <w:rFonts w:ascii="Arial" w:hAnsi="Arial" w:cs="Arial"/>
                <w:b/>
              </w:rPr>
              <w:t>Directives complémentaires</w:t>
            </w: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 pinces dos</w:t>
            </w:r>
          </w:p>
        </w:tc>
        <w:tc>
          <w:tcPr>
            <w:tcW w:w="4580" w:type="dxa"/>
          </w:tcPr>
          <w:p w:rsidR="00391288" w:rsidRDefault="00391288" w:rsidP="00391288">
            <w:pPr>
              <w:snapToGrid w:val="0"/>
              <w:jc w:val="center"/>
              <w:rPr>
                <w:rFonts w:ascii="Comic Sans MS" w:hAnsi="Comic Sans MS"/>
              </w:rPr>
            </w:pPr>
          </w:p>
          <w:p w:rsidR="00391288" w:rsidRPr="00FB6C21" w:rsidRDefault="00391288" w:rsidP="00391288">
            <w:pPr>
              <w:snapToGrid w:val="0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anchor distT="0" distB="0" distL="114300" distR="114300" simplePos="0" relativeHeight="251651072" behindDoc="0" locked="0" layoutInCell="1" allowOverlap="1" wp14:anchorId="672F6D8E" wp14:editId="218AD1CE">
                  <wp:simplePos x="0" y="0"/>
                  <wp:positionH relativeFrom="margin">
                    <wp:align>center</wp:align>
                  </wp:positionH>
                  <wp:positionV relativeFrom="margin">
                    <wp:posOffset>56515</wp:posOffset>
                  </wp:positionV>
                  <wp:extent cx="876300" cy="285750"/>
                  <wp:effectExtent l="19050" t="0" r="0" b="0"/>
                  <wp:wrapSquare wrapText="bothSides"/>
                  <wp:docPr id="11" name="Image 9" descr="PINC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NC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285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FB6C21" w:rsidRDefault="00391288" w:rsidP="00391288">
            <w:pPr>
              <w:snapToGrid w:val="0"/>
              <w:jc w:val="center"/>
              <w:rPr>
                <w:rFonts w:ascii="Comic Sans MS" w:hAnsi="Comic Sans MS"/>
              </w:rPr>
            </w:pP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pacing w:before="120" w:after="12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Préformer - passepoil</w:t>
            </w:r>
          </w:p>
          <w:p w:rsidR="00391288" w:rsidRPr="00F829A7" w:rsidRDefault="00391288" w:rsidP="00F829A7">
            <w:pPr>
              <w:pStyle w:val="Paragraphedeliste"/>
              <w:suppressAutoHyphens w:val="0"/>
              <w:spacing w:before="120" w:after="120"/>
              <w:ind w:left="539"/>
              <w:contextualSpacing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 xml:space="preserve">         -haut fond de poche (passepoil à même)</w:t>
            </w:r>
          </w:p>
          <w:p w:rsidR="00391288" w:rsidRPr="00F829A7" w:rsidRDefault="00391288" w:rsidP="00F829A7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580" w:type="dxa"/>
          </w:tcPr>
          <w:p w:rsidR="00391288" w:rsidRDefault="00391288" w:rsidP="00391288">
            <w:pPr>
              <w:rPr>
                <w:rFonts w:ascii="Comic Sans MS" w:hAnsi="Comic Sans MS"/>
              </w:rPr>
            </w:pPr>
          </w:p>
          <w:p w:rsidR="00391288" w:rsidRDefault="00391288" w:rsidP="00391288">
            <w:pPr>
              <w:rPr>
                <w:rFonts w:ascii="Comic Sans MS" w:hAnsi="Comic Sans MS"/>
              </w:rPr>
            </w:pPr>
          </w:p>
          <w:p w:rsidR="00391288" w:rsidRDefault="00391288" w:rsidP="0039128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anchor distT="0" distB="0" distL="114300" distR="114300" simplePos="0" relativeHeight="251652096" behindDoc="0" locked="0" layoutInCell="1" allowOverlap="1" wp14:anchorId="659F90EB" wp14:editId="35877358">
                  <wp:simplePos x="0" y="0"/>
                  <wp:positionH relativeFrom="margin">
                    <wp:posOffset>371475</wp:posOffset>
                  </wp:positionH>
                  <wp:positionV relativeFrom="margin">
                    <wp:posOffset>45720</wp:posOffset>
                  </wp:positionV>
                  <wp:extent cx="561975" cy="552450"/>
                  <wp:effectExtent l="19050" t="0" r="9525" b="0"/>
                  <wp:wrapSquare wrapText="bothSides"/>
                  <wp:docPr id="20" name="Image 6" descr="PASSEPO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SSEPOIL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91288" w:rsidRDefault="00391288" w:rsidP="00391288">
            <w:pPr>
              <w:rPr>
                <w:rFonts w:ascii="Comic Sans MS" w:hAnsi="Comic Sans MS"/>
              </w:rPr>
            </w:pPr>
          </w:p>
          <w:p w:rsidR="00391288" w:rsidRDefault="00391288" w:rsidP="00391288">
            <w:pPr>
              <w:rPr>
                <w:rFonts w:ascii="Comic Sans MS" w:hAnsi="Comic Sans MS"/>
              </w:rPr>
            </w:pPr>
          </w:p>
          <w:p w:rsidR="00391288" w:rsidRDefault="00391288" w:rsidP="00391288">
            <w:pPr>
              <w:rPr>
                <w:rFonts w:ascii="Comic Sans MS" w:hAnsi="Comic Sans MS"/>
              </w:rPr>
            </w:pPr>
          </w:p>
          <w:p w:rsidR="00391288" w:rsidRPr="00FB6C21" w:rsidRDefault="00391288" w:rsidP="0039128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anchor distT="0" distB="0" distL="114300" distR="114300" simplePos="0" relativeHeight="251653120" behindDoc="0" locked="0" layoutInCell="1" allowOverlap="1" wp14:anchorId="2860C6FE" wp14:editId="23BED7D1">
                  <wp:simplePos x="0" y="0"/>
                  <wp:positionH relativeFrom="margin">
                    <wp:posOffset>514350</wp:posOffset>
                  </wp:positionH>
                  <wp:positionV relativeFrom="margin">
                    <wp:posOffset>645795</wp:posOffset>
                  </wp:positionV>
                  <wp:extent cx="1591310" cy="666750"/>
                  <wp:effectExtent l="19050" t="0" r="8890" b="0"/>
                  <wp:wrapSquare wrapText="bothSides"/>
                  <wp:docPr id="21" name="Image 7" descr="PASSEPOIL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ASSEPOIL1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310" cy="666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7721EB" w:rsidRDefault="00391288" w:rsidP="00391288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</w:t>
            </w:r>
            <w:r w:rsidRPr="007721EB">
              <w:rPr>
                <w:rFonts w:ascii="Arial" w:hAnsi="Arial" w:cs="Arial"/>
              </w:rPr>
              <w:t xml:space="preserve"> respectant la hauteur</w:t>
            </w:r>
          </w:p>
          <w:p w:rsidR="00391288" w:rsidRPr="00FB6C21" w:rsidRDefault="00391288" w:rsidP="00391288">
            <w:pPr>
              <w:rPr>
                <w:rFonts w:ascii="Comic Sans MS" w:hAnsi="Comic Sans MS"/>
              </w:rPr>
            </w:pPr>
            <w:r>
              <w:rPr>
                <w:rFonts w:ascii="Arial" w:hAnsi="Arial" w:cs="Arial"/>
              </w:rPr>
              <w:t>Un</w:t>
            </w:r>
            <w:r w:rsidRPr="007721EB">
              <w:rPr>
                <w:rFonts w:ascii="Arial" w:hAnsi="Arial" w:cs="Arial"/>
              </w:rPr>
              <w:t xml:space="preserve"> côté formant passepoil du bas</w:t>
            </w: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pacing w:before="120" w:after="12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 xml:space="preserve">Plaquer  -passepoil supérieur </w:t>
            </w:r>
          </w:p>
          <w:p w:rsidR="00391288" w:rsidRPr="00F829A7" w:rsidRDefault="00391288" w:rsidP="00F829A7">
            <w:pPr>
              <w:spacing w:before="120" w:after="12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sur dos droit pantalon</w:t>
            </w:r>
          </w:p>
          <w:p w:rsidR="00391288" w:rsidRPr="00F829A7" w:rsidRDefault="00391288" w:rsidP="00F829A7">
            <w:pPr>
              <w:spacing w:before="120" w:after="12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 xml:space="preserve">              -passepoil inférieur </w:t>
            </w:r>
          </w:p>
          <w:p w:rsidR="00391288" w:rsidRPr="00F829A7" w:rsidRDefault="00391288" w:rsidP="00F829A7">
            <w:pPr>
              <w:rPr>
                <w:rFonts w:ascii="Comic Sans MS" w:hAnsi="Comic Sans MS"/>
                <w:b/>
              </w:rPr>
            </w:pPr>
          </w:p>
        </w:tc>
        <w:tc>
          <w:tcPr>
            <w:tcW w:w="4580" w:type="dxa"/>
          </w:tcPr>
          <w:p w:rsidR="00391288" w:rsidRDefault="00391288" w:rsidP="00391288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anchor distT="0" distB="0" distL="114300" distR="114300" simplePos="0" relativeHeight="251654144" behindDoc="0" locked="0" layoutInCell="1" allowOverlap="1" wp14:anchorId="6B6A22B9" wp14:editId="61C2FD14">
                  <wp:simplePos x="0" y="0"/>
                  <wp:positionH relativeFrom="margin">
                    <wp:posOffset>514350</wp:posOffset>
                  </wp:positionH>
                  <wp:positionV relativeFrom="margin">
                    <wp:posOffset>29210</wp:posOffset>
                  </wp:positionV>
                  <wp:extent cx="1485900" cy="752475"/>
                  <wp:effectExtent l="19050" t="0" r="0" b="0"/>
                  <wp:wrapSquare wrapText="bothSides"/>
                  <wp:docPr id="27" name="Image 12" descr="PLAQU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QUER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91288" w:rsidRDefault="00391288" w:rsidP="00391288">
            <w:pPr>
              <w:rPr>
                <w:rFonts w:ascii="Comic Sans MS" w:hAnsi="Comic Sans MS"/>
              </w:rPr>
            </w:pPr>
          </w:p>
          <w:p w:rsidR="00391288" w:rsidRDefault="00391288" w:rsidP="00391288">
            <w:pPr>
              <w:ind w:firstLine="708"/>
              <w:rPr>
                <w:rFonts w:ascii="Comic Sans MS" w:hAnsi="Comic Sans MS"/>
              </w:rPr>
            </w:pPr>
          </w:p>
          <w:p w:rsidR="00391288" w:rsidRDefault="00391288" w:rsidP="00391288">
            <w:pPr>
              <w:ind w:firstLine="708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anchor distT="0" distB="0" distL="114300" distR="114300" simplePos="0" relativeHeight="251657216" behindDoc="0" locked="0" layoutInCell="1" allowOverlap="1" wp14:anchorId="1073DB6F" wp14:editId="47B5EBC5">
                  <wp:simplePos x="0" y="0"/>
                  <wp:positionH relativeFrom="margin">
                    <wp:posOffset>419100</wp:posOffset>
                  </wp:positionH>
                  <wp:positionV relativeFrom="margin">
                    <wp:posOffset>934085</wp:posOffset>
                  </wp:positionV>
                  <wp:extent cx="1771650" cy="742950"/>
                  <wp:effectExtent l="19050" t="0" r="0" b="0"/>
                  <wp:wrapSquare wrapText="bothSides"/>
                  <wp:docPr id="35" name="Image 13" descr="PLAQUE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QUER1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65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91288" w:rsidRDefault="00391288" w:rsidP="00391288">
            <w:pPr>
              <w:ind w:firstLine="708"/>
              <w:rPr>
                <w:rFonts w:ascii="Comic Sans MS" w:hAnsi="Comic Sans MS"/>
              </w:rPr>
            </w:pPr>
          </w:p>
          <w:p w:rsidR="00391288" w:rsidRDefault="00391288" w:rsidP="00391288">
            <w:pPr>
              <w:rPr>
                <w:rFonts w:ascii="Comic Sans MS" w:hAnsi="Comic Sans MS"/>
              </w:rPr>
            </w:pPr>
          </w:p>
          <w:p w:rsidR="00391288" w:rsidRPr="00FB6C21" w:rsidRDefault="00391288" w:rsidP="00391288">
            <w:pPr>
              <w:rPr>
                <w:rFonts w:ascii="Comic Sans MS" w:hAnsi="Comic Sans MS"/>
              </w:rPr>
            </w:pPr>
          </w:p>
        </w:tc>
        <w:tc>
          <w:tcPr>
            <w:tcW w:w="2381" w:type="dxa"/>
          </w:tcPr>
          <w:p w:rsidR="00391288" w:rsidRPr="00F829A7" w:rsidRDefault="00391288" w:rsidP="00391288">
            <w:pPr>
              <w:rPr>
                <w:rFonts w:ascii="Arial" w:hAnsi="Arial" w:cs="Arial"/>
                <w:sz w:val="20"/>
              </w:rPr>
            </w:pPr>
            <w:r w:rsidRPr="00F829A7">
              <w:rPr>
                <w:rFonts w:ascii="Arial" w:hAnsi="Arial" w:cs="Arial"/>
                <w:sz w:val="20"/>
              </w:rPr>
              <w:t>Respect des repères</w:t>
            </w:r>
          </w:p>
          <w:p w:rsidR="00391288" w:rsidRPr="00F829A7" w:rsidRDefault="00391288" w:rsidP="00391288">
            <w:pPr>
              <w:rPr>
                <w:rFonts w:ascii="Arial" w:hAnsi="Arial" w:cs="Arial"/>
                <w:sz w:val="20"/>
              </w:rPr>
            </w:pPr>
            <w:r w:rsidRPr="00F829A7">
              <w:rPr>
                <w:rFonts w:ascii="Arial" w:hAnsi="Arial" w:cs="Arial"/>
                <w:sz w:val="20"/>
              </w:rPr>
              <w:t>respect de l’endroit des éléments</w:t>
            </w:r>
            <w:r w:rsidR="00361F87">
              <w:rPr>
                <w:rFonts w:ascii="Arial" w:hAnsi="Arial" w:cs="Arial"/>
                <w:sz w:val="20"/>
              </w:rPr>
              <w:t>.</w:t>
            </w:r>
          </w:p>
          <w:p w:rsidR="00391288" w:rsidRPr="00F829A7" w:rsidRDefault="00F829A7" w:rsidP="00391288">
            <w:pPr>
              <w:rPr>
                <w:rFonts w:ascii="Arial" w:hAnsi="Arial" w:cs="Arial"/>
                <w:sz w:val="20"/>
              </w:rPr>
            </w:pPr>
            <w:r w:rsidRPr="00F829A7">
              <w:rPr>
                <w:rFonts w:ascii="Arial" w:hAnsi="Arial" w:cs="Arial"/>
                <w:sz w:val="20"/>
              </w:rPr>
              <w:t>Respect</w:t>
            </w:r>
            <w:r w:rsidR="00391288" w:rsidRPr="00F829A7">
              <w:rPr>
                <w:rFonts w:ascii="Arial" w:hAnsi="Arial" w:cs="Arial"/>
                <w:sz w:val="20"/>
              </w:rPr>
              <w:t xml:space="preserve"> des valeurs d’assemblage</w:t>
            </w:r>
            <w:r w:rsidR="00361F87">
              <w:rPr>
                <w:rFonts w:ascii="Arial" w:hAnsi="Arial" w:cs="Arial"/>
                <w:sz w:val="20"/>
              </w:rPr>
              <w:t xml:space="preserve"> </w:t>
            </w:r>
            <w:r w:rsidR="00391288" w:rsidRPr="00F829A7">
              <w:rPr>
                <w:rFonts w:ascii="Arial" w:hAnsi="Arial" w:cs="Arial"/>
                <w:sz w:val="20"/>
              </w:rPr>
              <w:t>en vérifiant le parallélisme des piqûres de placage</w:t>
            </w:r>
          </w:p>
          <w:p w:rsidR="00391288" w:rsidRPr="00F829A7" w:rsidRDefault="00F829A7" w:rsidP="00391288">
            <w:pPr>
              <w:rPr>
                <w:rFonts w:ascii="Arial" w:hAnsi="Arial" w:cs="Arial"/>
                <w:sz w:val="20"/>
              </w:rPr>
            </w:pPr>
            <w:r w:rsidRPr="00F829A7">
              <w:rPr>
                <w:rFonts w:ascii="Arial" w:hAnsi="Arial" w:cs="Arial"/>
                <w:sz w:val="20"/>
              </w:rPr>
              <w:t>Longueur</w:t>
            </w:r>
            <w:r w:rsidR="00391288" w:rsidRPr="00F829A7">
              <w:rPr>
                <w:rFonts w:ascii="Arial" w:hAnsi="Arial" w:cs="Arial"/>
                <w:sz w:val="20"/>
              </w:rPr>
              <w:t xml:space="preserve"> de piqûre identique</w:t>
            </w:r>
            <w:r w:rsidR="00361F87">
              <w:rPr>
                <w:rFonts w:ascii="Arial" w:hAnsi="Arial" w:cs="Arial"/>
                <w:sz w:val="20"/>
              </w:rPr>
              <w:t>.</w:t>
            </w:r>
          </w:p>
          <w:p w:rsidR="00391288" w:rsidRPr="00F829A7" w:rsidRDefault="00F829A7" w:rsidP="00391288">
            <w:pPr>
              <w:rPr>
                <w:rFonts w:ascii="Arial" w:hAnsi="Arial" w:cs="Arial"/>
                <w:sz w:val="20"/>
              </w:rPr>
            </w:pPr>
            <w:r w:rsidRPr="00F829A7">
              <w:rPr>
                <w:rFonts w:ascii="Arial" w:hAnsi="Arial" w:cs="Arial"/>
                <w:sz w:val="20"/>
              </w:rPr>
              <w:t>Points</w:t>
            </w:r>
            <w:r w:rsidR="00391288" w:rsidRPr="00F829A7">
              <w:rPr>
                <w:rFonts w:ascii="Arial" w:hAnsi="Arial" w:cs="Arial"/>
                <w:sz w:val="20"/>
              </w:rPr>
              <w:t xml:space="preserve"> d’arrêt début et fin</w:t>
            </w:r>
            <w:r w:rsidR="00361F87">
              <w:rPr>
                <w:rFonts w:ascii="Arial" w:hAnsi="Arial" w:cs="Arial"/>
                <w:sz w:val="20"/>
              </w:rPr>
              <w:t>.</w:t>
            </w: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pacing w:before="120" w:after="12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Fendre et cranter</w:t>
            </w:r>
          </w:p>
          <w:p w:rsidR="00391288" w:rsidRPr="00F829A7" w:rsidRDefault="00391288" w:rsidP="00F829A7">
            <w:pPr>
              <w:pStyle w:val="Paragraphedeliste"/>
              <w:numPr>
                <w:ilvl w:val="0"/>
                <w:numId w:val="6"/>
              </w:numPr>
              <w:suppressAutoHyphens w:val="0"/>
              <w:spacing w:before="120"/>
              <w:ind w:left="539" w:hanging="284"/>
              <w:contextualSpacing/>
              <w:rPr>
                <w:rFonts w:ascii="Arial" w:hAnsi="Arial" w:cs="Arial"/>
                <w:b/>
                <w:bCs/>
              </w:rPr>
            </w:pPr>
            <w:r w:rsidRPr="00F829A7">
              <w:rPr>
                <w:rFonts w:ascii="Arial" w:hAnsi="Arial" w:cs="Arial"/>
                <w:b/>
                <w:bCs/>
              </w:rPr>
              <w:t>Dos droit entre les deux piqûres</w:t>
            </w:r>
          </w:p>
          <w:p w:rsidR="00391288" w:rsidRPr="00F829A7" w:rsidRDefault="00391288" w:rsidP="00F829A7">
            <w:pPr>
              <w:spacing w:before="120"/>
              <w:ind w:left="360"/>
              <w:rPr>
                <w:rFonts w:ascii="Arial" w:hAnsi="Arial" w:cs="Arial"/>
                <w:b/>
              </w:rPr>
            </w:pPr>
          </w:p>
          <w:p w:rsidR="00391288" w:rsidRPr="00F829A7" w:rsidRDefault="00391288" w:rsidP="00F829A7">
            <w:pPr>
              <w:spacing w:before="120"/>
              <w:ind w:left="360"/>
              <w:rPr>
                <w:rFonts w:ascii="Arial" w:hAnsi="Arial" w:cs="Arial"/>
                <w:b/>
              </w:rPr>
            </w:pPr>
          </w:p>
        </w:tc>
        <w:tc>
          <w:tcPr>
            <w:tcW w:w="4580" w:type="dxa"/>
          </w:tcPr>
          <w:p w:rsidR="00391288" w:rsidRPr="00FB6C21" w:rsidRDefault="00391288" w:rsidP="00391288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noProof/>
                <w:lang w:eastAsia="fr-FR"/>
              </w:rPr>
              <w:drawing>
                <wp:inline distT="0" distB="0" distL="0" distR="0" wp14:anchorId="2922B21E" wp14:editId="331802AA">
                  <wp:extent cx="2459736" cy="886968"/>
                  <wp:effectExtent l="19050" t="0" r="0" b="0"/>
                  <wp:docPr id="49" name="Image 14" descr="FEND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ENDR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59736" cy="8869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81" w:type="dxa"/>
          </w:tcPr>
          <w:p w:rsidR="00391288" w:rsidRPr="00F829A7" w:rsidRDefault="00F829A7" w:rsidP="0039128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391288" w:rsidRPr="00F829A7">
              <w:rPr>
                <w:rFonts w:ascii="Arial" w:hAnsi="Arial" w:cs="Arial"/>
                <w:sz w:val="20"/>
              </w:rPr>
              <w:t>n terminant aux extrémités par une queue d’hirondelle</w:t>
            </w:r>
          </w:p>
          <w:p w:rsidR="00391288" w:rsidRPr="00361F87" w:rsidRDefault="00F829A7" w:rsidP="0039128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391288" w:rsidRPr="00F829A7">
              <w:rPr>
                <w:rFonts w:ascii="Arial" w:hAnsi="Arial" w:cs="Arial"/>
                <w:sz w:val="20"/>
              </w:rPr>
              <w:t>n retournant les éléments sur l’envers par l’ouverture.</w:t>
            </w:r>
          </w:p>
        </w:tc>
      </w:tr>
      <w:tr w:rsidR="00391288" w:rsidTr="00F829A7">
        <w:trPr>
          <w:trHeight w:val="2381"/>
        </w:trPr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 capucins, passepoils et fond de poche</w:t>
            </w:r>
          </w:p>
        </w:tc>
        <w:tc>
          <w:tcPr>
            <w:tcW w:w="4580" w:type="dxa"/>
          </w:tcPr>
          <w:p w:rsidR="00391288" w:rsidRPr="00880FEC" w:rsidRDefault="00391288" w:rsidP="00391288">
            <w:pPr>
              <w:jc w:val="center"/>
            </w:pPr>
            <w:r w:rsidRPr="003E3CF5">
              <w:rPr>
                <w:sz w:val="24"/>
                <w:szCs w:val="24"/>
              </w:rPr>
              <w:object w:dxaOrig="10095" w:dyaOrig="9450" w14:anchorId="60F6847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5.2pt;height:108.6pt" o:ole="">
                  <v:imagedata r:id="rId14" o:title=""/>
                </v:shape>
                <o:OLEObject Type="Embed" ProgID="KaledoStyle.Document" ShapeID="_x0000_i1025" DrawAspect="Content" ObjectID="_1559451291" r:id="rId15"/>
              </w:object>
            </w:r>
          </w:p>
        </w:tc>
        <w:tc>
          <w:tcPr>
            <w:tcW w:w="2381" w:type="dxa"/>
          </w:tcPr>
          <w:p w:rsidR="00391288" w:rsidRPr="00F829A7" w:rsidRDefault="00391288" w:rsidP="00391288">
            <w:pPr>
              <w:rPr>
                <w:rFonts w:ascii="Arial" w:hAnsi="Arial" w:cs="Arial"/>
                <w:sz w:val="20"/>
              </w:rPr>
            </w:pPr>
            <w:r w:rsidRPr="00F829A7">
              <w:rPr>
                <w:rFonts w:ascii="Arial" w:hAnsi="Arial" w:cs="Arial"/>
                <w:sz w:val="20"/>
              </w:rPr>
              <w:t>En une opération en revenant dans les points de départ</w:t>
            </w:r>
            <w:r w:rsidR="00361F87">
              <w:rPr>
                <w:rFonts w:ascii="Arial" w:hAnsi="Arial" w:cs="Arial"/>
                <w:sz w:val="20"/>
              </w:rPr>
              <w:t>.</w:t>
            </w:r>
          </w:p>
          <w:p w:rsidR="00391288" w:rsidRPr="00F829A7" w:rsidRDefault="00391288" w:rsidP="00391288">
            <w:pPr>
              <w:rPr>
                <w:rFonts w:ascii="Arial" w:hAnsi="Arial" w:cs="Arial"/>
                <w:sz w:val="20"/>
              </w:rPr>
            </w:pPr>
            <w:r w:rsidRPr="00F829A7">
              <w:rPr>
                <w:rFonts w:ascii="Arial" w:hAnsi="Arial" w:cs="Arial"/>
                <w:sz w:val="20"/>
              </w:rPr>
              <w:t>Angles perpendiculaires à l’ouverture</w:t>
            </w:r>
            <w:r w:rsidR="00361F87">
              <w:rPr>
                <w:rFonts w:ascii="Arial" w:hAnsi="Arial" w:cs="Arial"/>
                <w:sz w:val="20"/>
              </w:rPr>
              <w:t>.</w:t>
            </w:r>
          </w:p>
          <w:p w:rsidR="00391288" w:rsidRPr="00F829A7" w:rsidRDefault="00391288" w:rsidP="00391288">
            <w:pPr>
              <w:rPr>
                <w:rFonts w:ascii="Arial" w:hAnsi="Arial" w:cs="Arial"/>
                <w:sz w:val="20"/>
              </w:rPr>
            </w:pPr>
            <w:r w:rsidRPr="00F829A7">
              <w:rPr>
                <w:rFonts w:ascii="Arial" w:hAnsi="Arial" w:cs="Arial"/>
                <w:sz w:val="20"/>
              </w:rPr>
              <w:t>Passepoils bord à bord</w:t>
            </w:r>
            <w:r w:rsidR="00361F87">
              <w:rPr>
                <w:rFonts w:ascii="Arial" w:hAnsi="Arial" w:cs="Arial"/>
                <w:sz w:val="20"/>
              </w:rPr>
              <w:t>.</w:t>
            </w:r>
          </w:p>
          <w:p w:rsidR="00391288" w:rsidRPr="00F829A7" w:rsidRDefault="00391288" w:rsidP="00391288">
            <w:pPr>
              <w:rPr>
                <w:sz w:val="20"/>
              </w:rPr>
            </w:pPr>
          </w:p>
        </w:tc>
      </w:tr>
      <w:tr w:rsidR="00391288" w:rsidTr="00F829A7">
        <w:trPr>
          <w:trHeight w:val="1191"/>
        </w:trPr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Surjeter le tour du fond de poche</w:t>
            </w:r>
          </w:p>
        </w:tc>
        <w:tc>
          <w:tcPr>
            <w:tcW w:w="4580" w:type="dxa"/>
          </w:tcPr>
          <w:p w:rsidR="00391288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3B2AFE76" wp14:editId="7B70D260">
                  <wp:simplePos x="0" y="0"/>
                  <wp:positionH relativeFrom="margin">
                    <wp:posOffset>211455</wp:posOffset>
                  </wp:positionH>
                  <wp:positionV relativeFrom="margin">
                    <wp:posOffset>109220</wp:posOffset>
                  </wp:positionV>
                  <wp:extent cx="1981200" cy="400050"/>
                  <wp:effectExtent l="19050" t="0" r="0" b="0"/>
                  <wp:wrapSquare wrapText="bothSides"/>
                  <wp:docPr id="52" name="Image 15" descr="SURJE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JETER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0" cy="400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391288" w:rsidRDefault="00391288" w:rsidP="00391288"/>
          <w:p w:rsidR="00391288" w:rsidRPr="00880FEC" w:rsidRDefault="00391288" w:rsidP="00391288"/>
        </w:tc>
        <w:tc>
          <w:tcPr>
            <w:tcW w:w="2381" w:type="dxa"/>
          </w:tcPr>
          <w:p w:rsidR="00391288" w:rsidRPr="00880FEC" w:rsidRDefault="00391288" w:rsidP="00391288"/>
        </w:tc>
      </w:tr>
      <w:tr w:rsidR="00391288" w:rsidTr="00F829A7">
        <w:trPr>
          <w:trHeight w:val="1474"/>
        </w:trPr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 xml:space="preserve">Assembler petit fond de poche avec devant </w:t>
            </w:r>
          </w:p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(droit et gauche)</w:t>
            </w:r>
          </w:p>
        </w:tc>
        <w:tc>
          <w:tcPr>
            <w:tcW w:w="4580" w:type="dxa"/>
          </w:tcPr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3243A117" wp14:editId="6787BEB4">
                  <wp:simplePos x="0" y="0"/>
                  <wp:positionH relativeFrom="margin">
                    <wp:align>center</wp:align>
                  </wp:positionH>
                  <wp:positionV relativeFrom="margin">
                    <wp:posOffset>156845</wp:posOffset>
                  </wp:positionV>
                  <wp:extent cx="1463040" cy="600075"/>
                  <wp:effectExtent l="19050" t="0" r="3810" b="0"/>
                  <wp:wrapSquare wrapText="bothSides"/>
                  <wp:docPr id="53" name="Image 16" descr="AS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1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/>
        </w:tc>
      </w:tr>
      <w:tr w:rsidR="00F829A7" w:rsidTr="00361F87">
        <w:trPr>
          <w:trHeight w:val="567"/>
        </w:trPr>
        <w:tc>
          <w:tcPr>
            <w:tcW w:w="494" w:type="dxa"/>
            <w:vAlign w:val="center"/>
          </w:tcPr>
          <w:p w:rsidR="00F829A7" w:rsidRPr="00F829A7" w:rsidRDefault="00F829A7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61" w:type="dxa"/>
            <w:vAlign w:val="center"/>
          </w:tcPr>
          <w:p w:rsidR="00F829A7" w:rsidRPr="00F829A7" w:rsidRDefault="00F829A7" w:rsidP="00F829A7">
            <w:pPr>
              <w:rPr>
                <w:rFonts w:ascii="Arial" w:hAnsi="Arial" w:cs="Arial"/>
                <w:b/>
              </w:rPr>
            </w:pPr>
          </w:p>
        </w:tc>
        <w:tc>
          <w:tcPr>
            <w:tcW w:w="4580" w:type="dxa"/>
          </w:tcPr>
          <w:p w:rsidR="00F829A7" w:rsidRDefault="00F829A7" w:rsidP="00391288"/>
        </w:tc>
        <w:tc>
          <w:tcPr>
            <w:tcW w:w="2381" w:type="dxa"/>
          </w:tcPr>
          <w:p w:rsidR="00F829A7" w:rsidRPr="00880FEC" w:rsidRDefault="00F829A7" w:rsidP="00391288"/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lastRenderedPageBreak/>
              <w:t>8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Surpiquer la poche</w:t>
            </w:r>
          </w:p>
        </w:tc>
        <w:tc>
          <w:tcPr>
            <w:tcW w:w="4580" w:type="dxa"/>
          </w:tcPr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5DABE6F1" wp14:editId="26C78671">
                  <wp:simplePos x="0" y="0"/>
                  <wp:positionH relativeFrom="margin">
                    <wp:align>center</wp:align>
                  </wp:positionH>
                  <wp:positionV relativeFrom="margin">
                    <wp:posOffset>99695</wp:posOffset>
                  </wp:positionV>
                  <wp:extent cx="1801495" cy="828675"/>
                  <wp:effectExtent l="19050" t="0" r="8255" b="0"/>
                  <wp:wrapSquare wrapText="bothSides"/>
                  <wp:docPr id="54" name="Image 21" descr="surp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p0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49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/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9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 petit fond de poche avec grand fond de poche</w:t>
            </w:r>
          </w:p>
        </w:tc>
        <w:tc>
          <w:tcPr>
            <w:tcW w:w="4580" w:type="dxa"/>
          </w:tcPr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4F7D5D30" wp14:editId="176CE6DD">
                  <wp:simplePos x="0" y="0"/>
                  <wp:positionH relativeFrom="margin">
                    <wp:align>center</wp:align>
                  </wp:positionH>
                  <wp:positionV relativeFrom="margin">
                    <wp:posOffset>56515</wp:posOffset>
                  </wp:positionV>
                  <wp:extent cx="1463040" cy="600075"/>
                  <wp:effectExtent l="19050" t="0" r="3810" b="0"/>
                  <wp:wrapSquare wrapText="bothSides"/>
                  <wp:docPr id="55" name="Image 16" descr="AS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1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/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Surjeter fond de poche, fourche devant et dos, emplacement fermeture devant</w:t>
            </w:r>
          </w:p>
        </w:tc>
        <w:tc>
          <w:tcPr>
            <w:tcW w:w="4580" w:type="dxa"/>
          </w:tcPr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47E15964" wp14:editId="2B2F3882">
                  <wp:simplePos x="0" y="0"/>
                  <wp:positionH relativeFrom="margin">
                    <wp:align>center</wp:align>
                  </wp:positionH>
                  <wp:positionV relativeFrom="margin">
                    <wp:posOffset>130175</wp:posOffset>
                  </wp:positionV>
                  <wp:extent cx="1581150" cy="819150"/>
                  <wp:effectExtent l="19050" t="0" r="0" b="0"/>
                  <wp:wrapSquare wrapText="bothSides"/>
                  <wp:docPr id="56" name="Image 23" descr="surf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fil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/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 fourche devant</w:t>
            </w:r>
          </w:p>
        </w:tc>
        <w:tc>
          <w:tcPr>
            <w:tcW w:w="4580" w:type="dxa"/>
          </w:tcPr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66432" behindDoc="0" locked="0" layoutInCell="1" allowOverlap="1" wp14:anchorId="4D978B46" wp14:editId="49C6D12C">
                  <wp:simplePos x="0" y="0"/>
                  <wp:positionH relativeFrom="margin">
                    <wp:align>center</wp:align>
                  </wp:positionH>
                  <wp:positionV relativeFrom="margin">
                    <wp:posOffset>69850</wp:posOffset>
                  </wp:positionV>
                  <wp:extent cx="1463040" cy="600075"/>
                  <wp:effectExtent l="19050" t="0" r="3810" b="0"/>
                  <wp:wrapSquare wrapText="bothSides"/>
                  <wp:docPr id="57" name="Image 16" descr="AS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1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/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 xml:space="preserve">Plaquer fermeture à glissière/côté gauche </w:t>
            </w:r>
          </w:p>
        </w:tc>
        <w:tc>
          <w:tcPr>
            <w:tcW w:w="4580" w:type="dxa"/>
          </w:tcPr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67456" behindDoc="0" locked="0" layoutInCell="1" allowOverlap="1" wp14:anchorId="6B536F88" wp14:editId="7AEA997B">
                  <wp:simplePos x="0" y="0"/>
                  <wp:positionH relativeFrom="margin">
                    <wp:posOffset>323850</wp:posOffset>
                  </wp:positionH>
                  <wp:positionV relativeFrom="margin">
                    <wp:posOffset>143510</wp:posOffset>
                  </wp:positionV>
                  <wp:extent cx="1838325" cy="476250"/>
                  <wp:effectExtent l="19050" t="0" r="9525" b="0"/>
                  <wp:wrapSquare wrapText="bothSides"/>
                  <wp:docPr id="58" name="Image 31" descr="PLAQUE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LAQUER2.jpg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6423AF" w:rsidRDefault="00391288" w:rsidP="00391288">
            <w:pPr>
              <w:rPr>
                <w:rFonts w:ascii="Arial" w:hAnsi="Arial" w:cs="Arial"/>
              </w:rPr>
            </w:pPr>
            <w:r w:rsidRPr="006423AF">
              <w:rPr>
                <w:rFonts w:ascii="Arial" w:hAnsi="Arial" w:cs="Arial"/>
              </w:rPr>
              <w:t>Surpiqûre nervure</w:t>
            </w: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 fermeture à glissière/côté droit</w:t>
            </w:r>
          </w:p>
        </w:tc>
        <w:tc>
          <w:tcPr>
            <w:tcW w:w="4580" w:type="dxa"/>
          </w:tcPr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68480" behindDoc="0" locked="0" layoutInCell="1" allowOverlap="1" wp14:anchorId="150F053D" wp14:editId="7C48AAE1">
                  <wp:simplePos x="0" y="0"/>
                  <wp:positionH relativeFrom="margin">
                    <wp:align>center</wp:align>
                  </wp:positionH>
                  <wp:positionV relativeFrom="margin">
                    <wp:posOffset>161290</wp:posOffset>
                  </wp:positionV>
                  <wp:extent cx="1838325" cy="609600"/>
                  <wp:effectExtent l="19050" t="0" r="9525" b="0"/>
                  <wp:wrapSquare wrapText="bothSides"/>
                  <wp:docPr id="59" name="Image 27" descr="AS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.jpg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6423AF" w:rsidRDefault="00391288" w:rsidP="00391288">
            <w:pPr>
              <w:rPr>
                <w:rFonts w:ascii="Arial" w:hAnsi="Arial" w:cs="Arial"/>
              </w:rPr>
            </w:pPr>
            <w:r w:rsidRPr="006423AF">
              <w:rPr>
                <w:rFonts w:ascii="Arial" w:hAnsi="Arial" w:cs="Arial"/>
              </w:rPr>
              <w:t>A 2 mm des maillons</w:t>
            </w: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 xml:space="preserve"> Surpiquer fermeture à glissière/côté droit</w:t>
            </w:r>
          </w:p>
        </w:tc>
        <w:tc>
          <w:tcPr>
            <w:tcW w:w="4580" w:type="dxa"/>
          </w:tcPr>
          <w:p w:rsidR="00391288" w:rsidRDefault="00391288" w:rsidP="00391288"/>
          <w:p w:rsidR="00391288" w:rsidRDefault="00391288" w:rsidP="00391288">
            <w:r>
              <w:rPr>
                <w:noProof/>
                <w:lang w:eastAsia="fr-FR"/>
              </w:rPr>
              <w:drawing>
                <wp:inline distT="0" distB="0" distL="0" distR="0" wp14:anchorId="0AD08303" wp14:editId="7C3EB492">
                  <wp:extent cx="2752344" cy="1051560"/>
                  <wp:effectExtent l="19050" t="0" r="0" b="0"/>
                  <wp:docPr id="60" name="Image 32" descr="SURPIQU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PIQUER.jpg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344" cy="1051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1288" w:rsidRPr="00880FEC" w:rsidRDefault="00391288" w:rsidP="00391288"/>
        </w:tc>
        <w:tc>
          <w:tcPr>
            <w:tcW w:w="2381" w:type="dxa"/>
          </w:tcPr>
          <w:p w:rsidR="00391288" w:rsidRPr="00880FEC" w:rsidRDefault="00391288" w:rsidP="00391288"/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Coulisser sous-pont plié en deux</w:t>
            </w:r>
          </w:p>
        </w:tc>
        <w:tc>
          <w:tcPr>
            <w:tcW w:w="4580" w:type="dxa"/>
          </w:tcPr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  <w:noProof/>
                <w:lang w:eastAsia="fr-FR"/>
              </w:rPr>
              <w:drawing>
                <wp:anchor distT="0" distB="0" distL="114300" distR="114300" simplePos="0" relativeHeight="251669504" behindDoc="0" locked="0" layoutInCell="1" allowOverlap="1" wp14:anchorId="0CA244DF" wp14:editId="4838CDFE">
                  <wp:simplePos x="0" y="0"/>
                  <wp:positionH relativeFrom="margin">
                    <wp:align>center</wp:align>
                  </wp:positionH>
                  <wp:positionV relativeFrom="margin">
                    <wp:posOffset>50165</wp:posOffset>
                  </wp:positionV>
                  <wp:extent cx="1943100" cy="876300"/>
                  <wp:effectExtent l="19050" t="0" r="0" b="0"/>
                  <wp:wrapSquare wrapText="bothSides"/>
                  <wp:docPr id="61" name="Image 37" descr="coul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oul5.jpg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31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Surjeter sous-pont</w:t>
            </w:r>
          </w:p>
        </w:tc>
        <w:tc>
          <w:tcPr>
            <w:tcW w:w="4580" w:type="dxa"/>
          </w:tcPr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Default="00391288" w:rsidP="0039128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  <w:noProof/>
                <w:lang w:eastAsia="fr-FR"/>
              </w:rPr>
              <w:drawing>
                <wp:inline distT="0" distB="0" distL="0" distR="0" wp14:anchorId="46435ED7" wp14:editId="219A4895">
                  <wp:extent cx="2066544" cy="609600"/>
                  <wp:effectExtent l="19050" t="0" r="0" b="0"/>
                  <wp:docPr id="62" name="Image 34" descr="sous po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ous pont.jpg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66544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</w:t>
            </w:r>
          </w:p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 xml:space="preserve"> sous-pont /côté gauche</w:t>
            </w:r>
          </w:p>
        </w:tc>
        <w:tc>
          <w:tcPr>
            <w:tcW w:w="4580" w:type="dxa"/>
          </w:tcPr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70528" behindDoc="0" locked="0" layoutInCell="1" allowOverlap="1" wp14:anchorId="36DF33E0" wp14:editId="2BD5F79C">
                  <wp:simplePos x="0" y="0"/>
                  <wp:positionH relativeFrom="margin">
                    <wp:align>center</wp:align>
                  </wp:positionH>
                  <wp:positionV relativeFrom="margin">
                    <wp:posOffset>93345</wp:posOffset>
                  </wp:positionV>
                  <wp:extent cx="2228850" cy="1400175"/>
                  <wp:effectExtent l="19050" t="0" r="0" b="0"/>
                  <wp:wrapSquare wrapText="bothSides"/>
                  <wp:docPr id="63" name="Image 38" descr="ASSS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SP.jpg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850" cy="1400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uppressAutoHyphens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 fourche dos</w:t>
            </w:r>
          </w:p>
        </w:tc>
        <w:tc>
          <w:tcPr>
            <w:tcW w:w="4580" w:type="dxa"/>
          </w:tcPr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Default="00391288" w:rsidP="00391288"/>
          <w:p w:rsidR="00391288" w:rsidRPr="00880FEC" w:rsidRDefault="00391288" w:rsidP="00391288">
            <w:r>
              <w:rPr>
                <w:noProof/>
                <w:lang w:eastAsia="fr-FR"/>
              </w:rPr>
              <w:drawing>
                <wp:anchor distT="0" distB="0" distL="114300" distR="114300" simplePos="0" relativeHeight="251671552" behindDoc="0" locked="0" layoutInCell="1" allowOverlap="1" wp14:anchorId="4A88F057" wp14:editId="02791D30">
                  <wp:simplePos x="0" y="0"/>
                  <wp:positionH relativeFrom="margin">
                    <wp:posOffset>478155</wp:posOffset>
                  </wp:positionH>
                  <wp:positionV relativeFrom="margin">
                    <wp:posOffset>75565</wp:posOffset>
                  </wp:positionV>
                  <wp:extent cx="1463040" cy="600075"/>
                  <wp:effectExtent l="19050" t="0" r="3810" b="0"/>
                  <wp:wrapSquare wrapText="bothSides"/>
                  <wp:docPr id="64" name="Image 16" descr="AS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1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 Jambes droite et gauche (côtés et entrejambe)</w:t>
            </w:r>
          </w:p>
        </w:tc>
        <w:tc>
          <w:tcPr>
            <w:tcW w:w="4580" w:type="dxa"/>
          </w:tcPr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  <w:r>
              <w:rPr>
                <w:bCs/>
                <w:iCs/>
                <w:noProof/>
                <w:lang w:eastAsia="fr-FR"/>
              </w:rPr>
              <w:drawing>
                <wp:anchor distT="0" distB="0" distL="114300" distR="114300" simplePos="0" relativeHeight="251672576" behindDoc="0" locked="0" layoutInCell="1" allowOverlap="1" wp14:anchorId="7B617D45" wp14:editId="660FC12B">
                  <wp:simplePos x="0" y="0"/>
                  <wp:positionH relativeFrom="margin">
                    <wp:posOffset>477520</wp:posOffset>
                  </wp:positionH>
                  <wp:positionV relativeFrom="margin">
                    <wp:posOffset>-152400</wp:posOffset>
                  </wp:positionV>
                  <wp:extent cx="1463040" cy="600075"/>
                  <wp:effectExtent l="19050" t="0" r="3810" b="0"/>
                  <wp:wrapSquare wrapText="bothSides"/>
                  <wp:docPr id="65" name="Image 16" descr="AS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1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Surjeter cotés, entrejambe et bas pantalon</w:t>
            </w:r>
          </w:p>
        </w:tc>
        <w:tc>
          <w:tcPr>
            <w:tcW w:w="4580" w:type="dxa"/>
          </w:tcPr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Default="00391288" w:rsidP="00391288">
            <w:pPr>
              <w:snapToGrid w:val="0"/>
              <w:rPr>
                <w:bCs/>
                <w:iCs/>
              </w:rPr>
            </w:pPr>
          </w:p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  <w:r w:rsidRPr="00AB1DCE">
              <w:rPr>
                <w:bCs/>
                <w:iCs/>
                <w:noProof/>
                <w:lang w:eastAsia="fr-FR"/>
              </w:rPr>
              <w:drawing>
                <wp:anchor distT="0" distB="0" distL="114300" distR="114300" simplePos="0" relativeHeight="251673600" behindDoc="0" locked="0" layoutInCell="1" allowOverlap="1" wp14:anchorId="05727E31" wp14:editId="145FE30A">
                  <wp:simplePos x="0" y="0"/>
                  <wp:positionH relativeFrom="margin">
                    <wp:posOffset>611505</wp:posOffset>
                  </wp:positionH>
                  <wp:positionV relativeFrom="margin">
                    <wp:posOffset>64135</wp:posOffset>
                  </wp:positionV>
                  <wp:extent cx="1581150" cy="819150"/>
                  <wp:effectExtent l="19050" t="0" r="0" b="0"/>
                  <wp:wrapSquare wrapText="bothSides"/>
                  <wp:docPr id="66" name="Image 23" descr="surfi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urfil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  <w:rPr>
                <w:bCs/>
                <w:iCs/>
              </w:rPr>
            </w:pP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Coulisser ceinture</w:t>
            </w:r>
          </w:p>
        </w:tc>
        <w:tc>
          <w:tcPr>
            <w:tcW w:w="4580" w:type="dxa"/>
          </w:tcPr>
          <w:p w:rsidR="00391288" w:rsidRDefault="00391288" w:rsidP="00391288">
            <w:pPr>
              <w:snapToGrid w:val="0"/>
            </w:pPr>
          </w:p>
          <w:p w:rsidR="00391288" w:rsidRDefault="00391288" w:rsidP="00391288">
            <w:pPr>
              <w:snapToGrid w:val="0"/>
            </w:pPr>
          </w:p>
          <w:p w:rsidR="00391288" w:rsidRDefault="00391288" w:rsidP="00391288">
            <w:pPr>
              <w:snapToGrid w:val="0"/>
            </w:pPr>
          </w:p>
          <w:p w:rsidR="00391288" w:rsidRPr="00880FEC" w:rsidRDefault="00391288" w:rsidP="00391288">
            <w:pPr>
              <w:snapToGrid w:val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4624" behindDoc="0" locked="0" layoutInCell="1" allowOverlap="1" wp14:anchorId="3D95A3D1" wp14:editId="30BA50B5">
                  <wp:simplePos x="0" y="0"/>
                  <wp:positionH relativeFrom="margin">
                    <wp:posOffset>601980</wp:posOffset>
                  </wp:positionH>
                  <wp:positionV relativeFrom="margin">
                    <wp:posOffset>60325</wp:posOffset>
                  </wp:positionV>
                  <wp:extent cx="1463040" cy="600075"/>
                  <wp:effectExtent l="19050" t="0" r="3810" b="0"/>
                  <wp:wrapSquare wrapText="bothSides"/>
                  <wp:docPr id="67" name="Image 16" descr="ASS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10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6304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391288" w:rsidRDefault="00391288" w:rsidP="00391288">
            <w:pPr>
              <w:rPr>
                <w:rFonts w:ascii="Arial" w:hAnsi="Arial" w:cs="Arial"/>
              </w:rPr>
            </w:pPr>
            <w:r w:rsidRPr="00391288">
              <w:rPr>
                <w:rFonts w:ascii="Arial" w:hAnsi="Arial" w:cs="Arial"/>
              </w:rPr>
              <w:t>A chaque extrémités</w:t>
            </w:r>
          </w:p>
        </w:tc>
      </w:tr>
      <w:tr w:rsidR="00391288" w:rsidTr="00183039">
        <w:trPr>
          <w:trHeight w:val="1020"/>
        </w:trPr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Assembler ceinture        -o-/ o-o pantalon</w:t>
            </w:r>
          </w:p>
        </w:tc>
        <w:tc>
          <w:tcPr>
            <w:tcW w:w="4580" w:type="dxa"/>
          </w:tcPr>
          <w:p w:rsidR="00391288" w:rsidRDefault="00391288" w:rsidP="00391288">
            <w:pPr>
              <w:snapToGrid w:val="0"/>
            </w:pPr>
          </w:p>
          <w:p w:rsidR="00391288" w:rsidRDefault="00391288" w:rsidP="00391288">
            <w:pPr>
              <w:snapToGrid w:val="0"/>
            </w:pPr>
          </w:p>
          <w:p w:rsidR="00391288" w:rsidRPr="00880FEC" w:rsidRDefault="00391288" w:rsidP="00391288">
            <w:pPr>
              <w:snapToGrid w:val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5648" behindDoc="0" locked="0" layoutInCell="1" allowOverlap="1" wp14:anchorId="76B70A0A" wp14:editId="67091D1D">
                  <wp:simplePos x="0" y="0"/>
                  <wp:positionH relativeFrom="margin">
                    <wp:posOffset>601980</wp:posOffset>
                  </wp:positionH>
                  <wp:positionV relativeFrom="margin">
                    <wp:posOffset>19685</wp:posOffset>
                  </wp:positionV>
                  <wp:extent cx="1481455" cy="600075"/>
                  <wp:effectExtent l="19050" t="0" r="4445" b="0"/>
                  <wp:wrapSquare wrapText="bothSides"/>
                  <wp:docPr id="68" name="Image 42" descr="ASSS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SSC.jpg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1455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391288" w:rsidRDefault="00391288" w:rsidP="00391288">
            <w:pPr>
              <w:rPr>
                <w:rFonts w:ascii="Arial" w:hAnsi="Arial" w:cs="Arial"/>
              </w:rPr>
            </w:pPr>
            <w:r w:rsidRPr="00391288">
              <w:rPr>
                <w:rFonts w:ascii="Arial" w:hAnsi="Arial" w:cs="Arial"/>
              </w:rPr>
              <w:t>En respectant les repères de montage</w:t>
            </w: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23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Rabattre ceinture</w:t>
            </w:r>
          </w:p>
          <w:p w:rsidR="00391288" w:rsidRPr="00F829A7" w:rsidRDefault="00391288" w:rsidP="00F829A7">
            <w:pPr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 xml:space="preserve"> -o-/-o-</w:t>
            </w:r>
          </w:p>
        </w:tc>
        <w:tc>
          <w:tcPr>
            <w:tcW w:w="4580" w:type="dxa"/>
          </w:tcPr>
          <w:p w:rsidR="00391288" w:rsidRPr="00880FEC" w:rsidRDefault="00391288" w:rsidP="00391288">
            <w:pPr>
              <w:snapToGrid w:val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6672" behindDoc="0" locked="0" layoutInCell="1" allowOverlap="1" wp14:anchorId="63AEC88F" wp14:editId="43510CC9">
                  <wp:simplePos x="0" y="0"/>
                  <wp:positionH relativeFrom="margin">
                    <wp:posOffset>278130</wp:posOffset>
                  </wp:positionH>
                  <wp:positionV relativeFrom="margin">
                    <wp:posOffset>41275</wp:posOffset>
                  </wp:positionV>
                  <wp:extent cx="2371725" cy="819150"/>
                  <wp:effectExtent l="19050" t="0" r="9525" b="0"/>
                  <wp:wrapSquare wrapText="bothSides"/>
                  <wp:docPr id="69" name="Image 45" descr="RABATTR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BATTRE.jpg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391288" w:rsidRDefault="00391288" w:rsidP="00391288">
            <w:pPr>
              <w:rPr>
                <w:rFonts w:ascii="Arial" w:hAnsi="Arial" w:cs="Arial"/>
              </w:rPr>
            </w:pPr>
            <w:r w:rsidRPr="00391288">
              <w:rPr>
                <w:rFonts w:ascii="Arial" w:hAnsi="Arial" w:cs="Arial"/>
              </w:rPr>
              <w:t>Surpiqûre nervure tout autour de la ceinture</w:t>
            </w:r>
          </w:p>
        </w:tc>
      </w:tr>
      <w:tr w:rsidR="00391288" w:rsidTr="00F829A7"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24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Remplier bas pantalon</w:t>
            </w:r>
          </w:p>
        </w:tc>
        <w:tc>
          <w:tcPr>
            <w:tcW w:w="4580" w:type="dxa"/>
          </w:tcPr>
          <w:p w:rsidR="00391288" w:rsidRDefault="00391288" w:rsidP="00391288">
            <w:pPr>
              <w:snapToGrid w:val="0"/>
            </w:pPr>
          </w:p>
          <w:p w:rsidR="00391288" w:rsidRDefault="00391288" w:rsidP="00391288">
            <w:pPr>
              <w:snapToGrid w:val="0"/>
            </w:pPr>
          </w:p>
          <w:p w:rsidR="00391288" w:rsidRDefault="00391288" w:rsidP="00391288">
            <w:pPr>
              <w:snapToGrid w:val="0"/>
            </w:pPr>
          </w:p>
          <w:p w:rsidR="00391288" w:rsidRPr="00880FEC" w:rsidRDefault="00391288" w:rsidP="00391288">
            <w:pPr>
              <w:snapToGrid w:val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7696" behindDoc="0" locked="0" layoutInCell="1" allowOverlap="1" wp14:anchorId="17645802" wp14:editId="7F910829">
                  <wp:simplePos x="0" y="0"/>
                  <wp:positionH relativeFrom="margin">
                    <wp:posOffset>601980</wp:posOffset>
                  </wp:positionH>
                  <wp:positionV relativeFrom="margin">
                    <wp:posOffset>74295</wp:posOffset>
                  </wp:positionV>
                  <wp:extent cx="1554480" cy="638175"/>
                  <wp:effectExtent l="19050" t="0" r="7620" b="0"/>
                  <wp:wrapSquare wrapText="bothSides"/>
                  <wp:docPr id="70" name="Image 49" descr="REMPLI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MPLIER.jpg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448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</w:pPr>
          </w:p>
        </w:tc>
      </w:tr>
      <w:tr w:rsidR="00391288" w:rsidTr="00F829A7">
        <w:trPr>
          <w:trHeight w:val="567"/>
        </w:trPr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25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Pose boutonnière</w:t>
            </w:r>
          </w:p>
        </w:tc>
        <w:tc>
          <w:tcPr>
            <w:tcW w:w="4580" w:type="dxa"/>
          </w:tcPr>
          <w:p w:rsidR="00391288" w:rsidRPr="00880FEC" w:rsidRDefault="00391288" w:rsidP="00391288">
            <w:pPr>
              <w:snapToGrid w:val="0"/>
            </w:pP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</w:pPr>
          </w:p>
        </w:tc>
      </w:tr>
      <w:tr w:rsidR="00391288" w:rsidTr="00F829A7">
        <w:trPr>
          <w:trHeight w:val="567"/>
        </w:trPr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26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Pose bouton</w:t>
            </w:r>
          </w:p>
        </w:tc>
        <w:tc>
          <w:tcPr>
            <w:tcW w:w="4580" w:type="dxa"/>
          </w:tcPr>
          <w:p w:rsidR="00391288" w:rsidRPr="00880FEC" w:rsidRDefault="00391288" w:rsidP="00391288">
            <w:pPr>
              <w:snapToGrid w:val="0"/>
            </w:pP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</w:pPr>
          </w:p>
        </w:tc>
      </w:tr>
      <w:tr w:rsidR="00391288" w:rsidTr="00F829A7">
        <w:trPr>
          <w:trHeight w:val="737"/>
        </w:trPr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27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Repasser</w:t>
            </w:r>
          </w:p>
        </w:tc>
        <w:tc>
          <w:tcPr>
            <w:tcW w:w="4580" w:type="dxa"/>
          </w:tcPr>
          <w:p w:rsidR="00391288" w:rsidRPr="00880FEC" w:rsidRDefault="00391288" w:rsidP="00391288">
            <w:pPr>
              <w:snapToGrid w:val="0"/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158750</wp:posOffset>
                  </wp:positionH>
                  <wp:positionV relativeFrom="paragraph">
                    <wp:posOffset>56515</wp:posOffset>
                  </wp:positionV>
                  <wp:extent cx="608410" cy="333375"/>
                  <wp:effectExtent l="0" t="0" r="0" b="0"/>
                  <wp:wrapNone/>
                  <wp:docPr id="71" name="Image 50" descr="table aspirant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ble aspirante.jp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10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</w:pPr>
          </w:p>
        </w:tc>
      </w:tr>
      <w:tr w:rsidR="00391288" w:rsidTr="00F829A7">
        <w:trPr>
          <w:trHeight w:val="567"/>
        </w:trPr>
        <w:tc>
          <w:tcPr>
            <w:tcW w:w="494" w:type="dxa"/>
            <w:vAlign w:val="center"/>
          </w:tcPr>
          <w:p w:rsidR="00391288" w:rsidRPr="00F829A7" w:rsidRDefault="00391288" w:rsidP="00F829A7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28</w:t>
            </w:r>
          </w:p>
        </w:tc>
        <w:tc>
          <w:tcPr>
            <w:tcW w:w="3061" w:type="dxa"/>
            <w:vAlign w:val="center"/>
          </w:tcPr>
          <w:p w:rsidR="00391288" w:rsidRPr="00F829A7" w:rsidRDefault="00391288" w:rsidP="00F829A7">
            <w:pPr>
              <w:snapToGrid w:val="0"/>
              <w:rPr>
                <w:rFonts w:ascii="Arial" w:hAnsi="Arial" w:cs="Arial"/>
                <w:b/>
              </w:rPr>
            </w:pPr>
            <w:r w:rsidRPr="00F829A7">
              <w:rPr>
                <w:rFonts w:ascii="Arial" w:hAnsi="Arial" w:cs="Arial"/>
                <w:b/>
              </w:rPr>
              <w:t>Contrôler</w:t>
            </w:r>
          </w:p>
        </w:tc>
        <w:tc>
          <w:tcPr>
            <w:tcW w:w="4580" w:type="dxa"/>
          </w:tcPr>
          <w:p w:rsidR="00391288" w:rsidRPr="00880FEC" w:rsidRDefault="00391288" w:rsidP="00391288">
            <w:pPr>
              <w:snapToGrid w:val="0"/>
            </w:pPr>
          </w:p>
        </w:tc>
        <w:tc>
          <w:tcPr>
            <w:tcW w:w="2381" w:type="dxa"/>
          </w:tcPr>
          <w:p w:rsidR="00391288" w:rsidRPr="00880FEC" w:rsidRDefault="00391288" w:rsidP="00391288">
            <w:pPr>
              <w:snapToGrid w:val="0"/>
            </w:pPr>
          </w:p>
        </w:tc>
      </w:tr>
    </w:tbl>
    <w:p w:rsidR="00391288" w:rsidRDefault="00391288" w:rsidP="00E0163D">
      <w:pPr>
        <w:tabs>
          <w:tab w:val="left" w:pos="4020"/>
          <w:tab w:val="left" w:pos="6660"/>
        </w:tabs>
        <w:rPr>
          <w:rFonts w:ascii="Arial" w:hAnsi="Arial" w:cs="Arial"/>
          <w:b/>
          <w:sz w:val="22"/>
          <w:szCs w:val="22"/>
        </w:rPr>
      </w:pPr>
    </w:p>
    <w:p w:rsidR="0019126B" w:rsidRDefault="0019126B" w:rsidP="00041064">
      <w:pPr>
        <w:tabs>
          <w:tab w:val="left" w:pos="4020"/>
          <w:tab w:val="left" w:pos="6660"/>
        </w:tabs>
        <w:rPr>
          <w:rFonts w:ascii="Arial" w:hAnsi="Arial" w:cs="Arial"/>
          <w:b/>
          <w:sz w:val="22"/>
          <w:szCs w:val="22"/>
        </w:rPr>
      </w:pPr>
    </w:p>
    <w:p w:rsidR="0070014B" w:rsidRDefault="00E0163D" w:rsidP="00041064">
      <w:pPr>
        <w:tabs>
          <w:tab w:val="left" w:pos="4020"/>
          <w:tab w:val="left" w:pos="6660"/>
        </w:tabs>
        <w:rPr>
          <w:rFonts w:ascii="Arial" w:hAnsi="Arial" w:cs="Arial"/>
          <w:b/>
          <w:sz w:val="22"/>
          <w:szCs w:val="22"/>
        </w:rPr>
      </w:pPr>
      <w:r w:rsidRPr="00391288">
        <w:rPr>
          <w:rFonts w:ascii="Arial" w:hAnsi="Arial" w:cs="Arial"/>
          <w:b/>
          <w:bCs/>
          <w:iCs/>
          <w:sz w:val="22"/>
          <w:szCs w:val="22"/>
        </w:rPr>
        <w:t>RAPPEL :</w:t>
      </w:r>
      <w:r w:rsidR="00041064">
        <w:rPr>
          <w:rFonts w:ascii="Arial" w:hAnsi="Arial" w:cs="Arial"/>
          <w:b/>
          <w:sz w:val="22"/>
          <w:szCs w:val="22"/>
        </w:rPr>
        <w:t xml:space="preserve"> </w:t>
      </w:r>
    </w:p>
    <w:p w:rsidR="0070014B" w:rsidRDefault="0070014B" w:rsidP="00041064">
      <w:pPr>
        <w:tabs>
          <w:tab w:val="left" w:pos="4020"/>
          <w:tab w:val="left" w:pos="6660"/>
        </w:tabs>
        <w:rPr>
          <w:rFonts w:ascii="Arial" w:hAnsi="Arial" w:cs="Arial"/>
          <w:b/>
          <w:sz w:val="22"/>
          <w:szCs w:val="22"/>
        </w:rPr>
      </w:pPr>
    </w:p>
    <w:p w:rsidR="00E0163D" w:rsidRPr="0070014B" w:rsidRDefault="00E0163D" w:rsidP="0070014B">
      <w:pPr>
        <w:pStyle w:val="Paragraphedeliste"/>
        <w:numPr>
          <w:ilvl w:val="0"/>
          <w:numId w:val="8"/>
        </w:numPr>
        <w:tabs>
          <w:tab w:val="left" w:pos="4020"/>
          <w:tab w:val="left" w:pos="6660"/>
        </w:tabs>
        <w:spacing w:after="240"/>
        <w:ind w:left="1418" w:hanging="357"/>
        <w:rPr>
          <w:rFonts w:ascii="Arial" w:hAnsi="Arial" w:cs="Arial"/>
          <w:b/>
          <w:sz w:val="22"/>
          <w:szCs w:val="22"/>
        </w:rPr>
      </w:pPr>
      <w:r w:rsidRPr="0070014B">
        <w:rPr>
          <w:rFonts w:ascii="Arial" w:hAnsi="Arial" w:cs="Arial"/>
          <w:bCs/>
          <w:iCs/>
          <w:sz w:val="22"/>
          <w:szCs w:val="22"/>
        </w:rPr>
        <w:t>Le contrôle s’effectue après chaque opération</w:t>
      </w:r>
      <w:r w:rsidR="00827564" w:rsidRPr="0070014B">
        <w:rPr>
          <w:rFonts w:ascii="Arial" w:hAnsi="Arial" w:cs="Arial"/>
          <w:bCs/>
          <w:iCs/>
          <w:sz w:val="22"/>
          <w:szCs w:val="22"/>
        </w:rPr>
        <w:t>.</w:t>
      </w:r>
    </w:p>
    <w:p w:rsidR="00E0163D" w:rsidRPr="0070014B" w:rsidRDefault="00E0163D" w:rsidP="0070014B">
      <w:pPr>
        <w:pStyle w:val="Paragraphedeliste"/>
        <w:numPr>
          <w:ilvl w:val="0"/>
          <w:numId w:val="8"/>
        </w:numPr>
        <w:spacing w:after="240"/>
        <w:ind w:left="1418" w:hanging="357"/>
        <w:rPr>
          <w:rFonts w:ascii="Arial" w:hAnsi="Arial" w:cs="Arial"/>
          <w:bCs/>
          <w:iCs/>
          <w:sz w:val="22"/>
          <w:szCs w:val="22"/>
        </w:rPr>
      </w:pPr>
      <w:r w:rsidRPr="0070014B">
        <w:rPr>
          <w:rFonts w:ascii="Arial" w:hAnsi="Arial" w:cs="Arial"/>
          <w:bCs/>
          <w:iCs/>
          <w:sz w:val="22"/>
          <w:szCs w:val="22"/>
        </w:rPr>
        <w:t>L’épluchage se fait sur endroit et envers après chaque opération</w:t>
      </w:r>
      <w:r w:rsidR="00827564" w:rsidRPr="0070014B">
        <w:rPr>
          <w:rFonts w:ascii="Arial" w:hAnsi="Arial" w:cs="Arial"/>
          <w:bCs/>
          <w:iCs/>
          <w:sz w:val="22"/>
          <w:szCs w:val="22"/>
        </w:rPr>
        <w:t>.</w:t>
      </w:r>
    </w:p>
    <w:p w:rsidR="00C67B7D" w:rsidRPr="0070014B" w:rsidRDefault="00E0163D" w:rsidP="0070014B">
      <w:pPr>
        <w:pStyle w:val="Paragraphedeliste"/>
        <w:numPr>
          <w:ilvl w:val="0"/>
          <w:numId w:val="8"/>
        </w:numPr>
        <w:spacing w:after="240"/>
        <w:ind w:left="1418" w:hanging="357"/>
        <w:rPr>
          <w:rFonts w:ascii="Arial" w:hAnsi="Arial" w:cs="Arial"/>
          <w:sz w:val="22"/>
          <w:szCs w:val="22"/>
        </w:rPr>
      </w:pPr>
      <w:r w:rsidRPr="0070014B">
        <w:rPr>
          <w:rFonts w:ascii="Arial" w:hAnsi="Arial" w:cs="Arial"/>
          <w:bCs/>
          <w:iCs/>
          <w:sz w:val="22"/>
          <w:szCs w:val="22"/>
        </w:rPr>
        <w:t>Le rep</w:t>
      </w:r>
      <w:r w:rsidR="00562728" w:rsidRPr="0070014B">
        <w:rPr>
          <w:rFonts w:ascii="Arial" w:hAnsi="Arial" w:cs="Arial"/>
          <w:bCs/>
          <w:iCs/>
          <w:sz w:val="22"/>
          <w:szCs w:val="22"/>
        </w:rPr>
        <w:t>assage s’effectue avec précision</w:t>
      </w:r>
      <w:r w:rsidR="00C67B7D" w:rsidRPr="0070014B">
        <w:rPr>
          <w:rFonts w:ascii="Arial" w:hAnsi="Arial" w:cs="Arial"/>
          <w:bCs/>
          <w:iCs/>
          <w:sz w:val="22"/>
          <w:szCs w:val="22"/>
        </w:rPr>
        <w:t>.</w:t>
      </w:r>
    </w:p>
    <w:sectPr w:rsidR="00C67B7D" w:rsidRPr="0070014B" w:rsidSect="00391288">
      <w:footerReference w:type="default" r:id="rId30"/>
      <w:pgSz w:w="11906" w:h="16838"/>
      <w:pgMar w:top="907" w:right="1418" w:bottom="1418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5FA" w:rsidRDefault="000A55FA" w:rsidP="00550EE5">
      <w:r>
        <w:separator/>
      </w:r>
    </w:p>
  </w:endnote>
  <w:endnote w:type="continuationSeparator" w:id="0">
    <w:p w:rsidR="000A55FA" w:rsidRDefault="000A55FA" w:rsidP="00550E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2B2" w:rsidRPr="00A22C7C" w:rsidRDefault="000A55FA" w:rsidP="00E96B96">
    <w:pPr>
      <w:spacing w:line="384" w:lineRule="atLeast"/>
      <w:ind w:left="331"/>
      <w:textAlignment w:val="baseline"/>
      <w:rPr>
        <w:rFonts w:ascii="Arial" w:hAnsi="Arial" w:cs="Arial"/>
        <w:b/>
        <w:bCs/>
        <w:sz w:val="20"/>
      </w:rPr>
    </w:pPr>
    <w:hyperlink r:id="rId1" w:history="1">
      <w:r w:rsidR="009602B2" w:rsidRPr="00A22C7C">
        <w:rPr>
          <w:rFonts w:ascii="Arial" w:hAnsi="Arial" w:cs="Arial"/>
          <w:sz w:val="20"/>
        </w:rPr>
        <w:t>Baccalauréat professionnel Métiers de la mode</w:t>
      </w:r>
    </w:hyperlink>
    <w:r w:rsidR="009602B2" w:rsidRPr="00A22C7C">
      <w:rPr>
        <w:rFonts w:ascii="Arial" w:hAnsi="Arial" w:cs="Arial"/>
        <w:sz w:val="20"/>
      </w:rPr>
      <w:t xml:space="preserve"> champ d'application : Vêtement</w:t>
    </w:r>
    <w:r w:rsidR="00E96B96" w:rsidRPr="00A22C7C">
      <w:rPr>
        <w:rFonts w:ascii="Arial" w:hAnsi="Arial" w:cs="Arial"/>
        <w:sz w:val="20"/>
      </w:rPr>
      <w:t xml:space="preserve">s            </w:t>
    </w:r>
    <w:r w:rsidR="009469A0" w:rsidRPr="00A22C7C">
      <w:rPr>
        <w:rFonts w:ascii="Arial" w:hAnsi="Arial" w:cs="Arial"/>
        <w:sz w:val="20"/>
      </w:rPr>
      <w:fldChar w:fldCharType="begin"/>
    </w:r>
    <w:r w:rsidR="009469A0" w:rsidRPr="00A22C7C">
      <w:rPr>
        <w:rFonts w:ascii="Arial" w:hAnsi="Arial" w:cs="Arial"/>
        <w:sz w:val="20"/>
      </w:rPr>
      <w:instrText xml:space="preserve"> PAGE   \* MERGEFORMAT </w:instrText>
    </w:r>
    <w:r w:rsidR="009469A0" w:rsidRPr="00A22C7C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="009469A0" w:rsidRPr="00A22C7C">
      <w:rPr>
        <w:rFonts w:ascii="Arial" w:hAnsi="Arial" w:cs="Arial"/>
        <w:noProof/>
        <w:sz w:val="20"/>
      </w:rPr>
      <w:fldChar w:fldCharType="end"/>
    </w:r>
    <w:r>
      <w:rPr>
        <w:rFonts w:ascii="Arial" w:hAnsi="Arial" w:cs="Arial"/>
        <w:noProof/>
        <w:sz w:val="20"/>
        <w:lang w:eastAsia="zh-TW"/>
      </w:rPr>
      <w:pict>
        <v:rect id="_x0000_s2050" style="position:absolute;left:0;text-align:left;margin-left:0;margin-top:0;width:7.15pt;height:63.95pt;z-index:251661312;mso-height-percent:900;mso-position-horizontal:center;mso-position-horizontal-relative:left-margin-area;mso-position-vertical:bottom;mso-position-vertical-relative:page;mso-height-percent:900;mso-height-relative:bottom-margin-area" fillcolor="#4bacc6 [3208]" strokecolor="#205867 [1608]">
          <w10:wrap anchorx="margin" anchory="page"/>
        </v:rect>
      </w:pict>
    </w:r>
    <w:r>
      <w:rPr>
        <w:rFonts w:ascii="Arial" w:hAnsi="Arial" w:cs="Arial"/>
        <w:noProof/>
        <w:sz w:val="20"/>
        <w:lang w:eastAsia="zh-TW"/>
      </w:rPr>
      <w:pict>
        <v:rect id="_x0000_s2049" style="position:absolute;left:0;text-align:left;margin-left:0;margin-top:0;width:7.15pt;height:63.95pt;z-index:251660288;mso-height-percent:900;mso-position-horizontal:center;mso-position-horizontal-relative:right-margin-area;mso-position-vertical:bottom;mso-position-vertical-relative:page;mso-height-percent:900;mso-height-relative:bottom-margin-area" fillcolor="#4bacc6 [3208]" strokecolor="#205867 [1608]">
          <w10:wrap anchorx="page" anchory="page"/>
        </v:rect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5FA" w:rsidRDefault="000A55FA" w:rsidP="00550EE5">
      <w:r>
        <w:separator/>
      </w:r>
    </w:p>
  </w:footnote>
  <w:footnote w:type="continuationSeparator" w:id="0">
    <w:p w:rsidR="000A55FA" w:rsidRDefault="000A55FA" w:rsidP="00550E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F6C6195"/>
    <w:multiLevelType w:val="hybridMultilevel"/>
    <w:tmpl w:val="CC820B10"/>
    <w:lvl w:ilvl="0" w:tplc="6C6CCBB0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893C13"/>
    <w:multiLevelType w:val="hybridMultilevel"/>
    <w:tmpl w:val="CD747ADE"/>
    <w:lvl w:ilvl="0" w:tplc="040C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4F0704BC"/>
    <w:multiLevelType w:val="hybridMultilevel"/>
    <w:tmpl w:val="88466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E44F36"/>
    <w:multiLevelType w:val="hybridMultilevel"/>
    <w:tmpl w:val="84460A72"/>
    <w:lvl w:ilvl="0" w:tplc="BD10BC26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EE5"/>
    <w:rsid w:val="00040449"/>
    <w:rsid w:val="00041064"/>
    <w:rsid w:val="0009304D"/>
    <w:rsid w:val="000A55FA"/>
    <w:rsid w:val="0010441E"/>
    <w:rsid w:val="00183039"/>
    <w:rsid w:val="0019126B"/>
    <w:rsid w:val="001B2CAA"/>
    <w:rsid w:val="001B3E57"/>
    <w:rsid w:val="001C7B09"/>
    <w:rsid w:val="001D2167"/>
    <w:rsid w:val="001D2545"/>
    <w:rsid w:val="001E7A6B"/>
    <w:rsid w:val="001F3E5C"/>
    <w:rsid w:val="002141F6"/>
    <w:rsid w:val="00236CB3"/>
    <w:rsid w:val="0025442D"/>
    <w:rsid w:val="002B41A2"/>
    <w:rsid w:val="002F4175"/>
    <w:rsid w:val="002F560C"/>
    <w:rsid w:val="002F7D72"/>
    <w:rsid w:val="0031035C"/>
    <w:rsid w:val="00344B0B"/>
    <w:rsid w:val="00353D30"/>
    <w:rsid w:val="00361F87"/>
    <w:rsid w:val="00391288"/>
    <w:rsid w:val="003B1CAF"/>
    <w:rsid w:val="003B2A54"/>
    <w:rsid w:val="003E3CF5"/>
    <w:rsid w:val="003F15AB"/>
    <w:rsid w:val="003F4008"/>
    <w:rsid w:val="00413921"/>
    <w:rsid w:val="004A15EF"/>
    <w:rsid w:val="004B7E0E"/>
    <w:rsid w:val="004E692A"/>
    <w:rsid w:val="00512AE9"/>
    <w:rsid w:val="00550EE5"/>
    <w:rsid w:val="00562728"/>
    <w:rsid w:val="00576D5E"/>
    <w:rsid w:val="006423AF"/>
    <w:rsid w:val="0070014B"/>
    <w:rsid w:val="007721EB"/>
    <w:rsid w:val="00775735"/>
    <w:rsid w:val="00785F5A"/>
    <w:rsid w:val="007A5B6B"/>
    <w:rsid w:val="007C32B0"/>
    <w:rsid w:val="008066F1"/>
    <w:rsid w:val="00810BAE"/>
    <w:rsid w:val="00827564"/>
    <w:rsid w:val="00827F1A"/>
    <w:rsid w:val="0085552E"/>
    <w:rsid w:val="008B262A"/>
    <w:rsid w:val="008B6D61"/>
    <w:rsid w:val="0090490C"/>
    <w:rsid w:val="009469A0"/>
    <w:rsid w:val="009602B2"/>
    <w:rsid w:val="00963270"/>
    <w:rsid w:val="00A22C7C"/>
    <w:rsid w:val="00AA57E3"/>
    <w:rsid w:val="00AB1DCE"/>
    <w:rsid w:val="00AC1FB1"/>
    <w:rsid w:val="00B85C41"/>
    <w:rsid w:val="00BA432A"/>
    <w:rsid w:val="00BF61AE"/>
    <w:rsid w:val="00C109B1"/>
    <w:rsid w:val="00C35C7B"/>
    <w:rsid w:val="00C67B7D"/>
    <w:rsid w:val="00C776D9"/>
    <w:rsid w:val="00C81704"/>
    <w:rsid w:val="00CA6386"/>
    <w:rsid w:val="00D3176E"/>
    <w:rsid w:val="00DF28B2"/>
    <w:rsid w:val="00E0163D"/>
    <w:rsid w:val="00E558AF"/>
    <w:rsid w:val="00E96B96"/>
    <w:rsid w:val="00EA16C0"/>
    <w:rsid w:val="00F02E60"/>
    <w:rsid w:val="00F825AF"/>
    <w:rsid w:val="00F829A7"/>
    <w:rsid w:val="00FA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46035D73-0131-41CC-B5E4-C13D2FE7C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50EE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50EE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50EE5"/>
  </w:style>
  <w:style w:type="paragraph" w:styleId="Pieddepage">
    <w:name w:val="footer"/>
    <w:basedOn w:val="Normal"/>
    <w:link w:val="PieddepageCar"/>
    <w:uiPriority w:val="99"/>
    <w:unhideWhenUsed/>
    <w:rsid w:val="00550EE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50EE5"/>
  </w:style>
  <w:style w:type="paragraph" w:styleId="Textedebulles">
    <w:name w:val="Balloon Text"/>
    <w:basedOn w:val="Normal"/>
    <w:link w:val="TextedebullesCar"/>
    <w:uiPriority w:val="99"/>
    <w:semiHidden/>
    <w:unhideWhenUsed/>
    <w:rsid w:val="00550EE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50EE5"/>
    <w:rPr>
      <w:rFonts w:ascii="Tahoma" w:hAnsi="Tahoma" w:cs="Tahoma"/>
      <w:sz w:val="16"/>
      <w:szCs w:val="16"/>
    </w:rPr>
  </w:style>
  <w:style w:type="character" w:styleId="Numrodepage">
    <w:name w:val="page number"/>
    <w:basedOn w:val="Policepardfaut"/>
    <w:rsid w:val="00F02E60"/>
  </w:style>
  <w:style w:type="table" w:styleId="Grilledutableau">
    <w:name w:val="Table Grid"/>
    <w:basedOn w:val="TableauNormal"/>
    <w:uiPriority w:val="59"/>
    <w:rsid w:val="0041392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aragraphedeliste">
    <w:name w:val="List Paragraph"/>
    <w:basedOn w:val="Normal"/>
    <w:uiPriority w:val="34"/>
    <w:qFormat/>
    <w:rsid w:val="00E0163D"/>
    <w:pPr>
      <w:ind w:left="708"/>
    </w:pPr>
  </w:style>
  <w:style w:type="character" w:styleId="Textedelespacerserv">
    <w:name w:val="Placeholder Text"/>
    <w:basedOn w:val="Policepardfaut"/>
    <w:uiPriority w:val="99"/>
    <w:semiHidden/>
    <w:rsid w:val="001F3E5C"/>
    <w:rPr>
      <w:color w:val="808080"/>
    </w:rPr>
  </w:style>
  <w:style w:type="paragraph" w:styleId="Corpsdetexte">
    <w:name w:val="Body Text"/>
    <w:basedOn w:val="Normal"/>
    <w:link w:val="CorpsdetexteCar"/>
    <w:semiHidden/>
    <w:rsid w:val="007721EB"/>
    <w:pPr>
      <w:suppressAutoHyphens w:val="0"/>
      <w:jc w:val="center"/>
    </w:pPr>
    <w:rPr>
      <w:rFonts w:ascii="Arial" w:hAnsi="Arial" w:cs="Arial"/>
      <w:b/>
      <w:sz w:val="40"/>
      <w:szCs w:val="28"/>
      <w:lang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7721EB"/>
    <w:rPr>
      <w:rFonts w:ascii="Arial" w:eastAsia="Times New Roman" w:hAnsi="Arial" w:cs="Arial"/>
      <w:b/>
      <w:sz w:val="40"/>
      <w:szCs w:val="2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6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10" Type="http://schemas.openxmlformats.org/officeDocument/2006/relationships/image" Target="media/image3.jpeg"/><Relationship Id="rId19" Type="http://schemas.openxmlformats.org/officeDocument/2006/relationships/image" Target="media/image11.jpeg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emf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eduscol.education.fr/sti/referentiels-par-competences-bts/bts-metiers-de-la-mode-chaussure-et-maroquinerie-mmc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DE1689-04E8-47EF-B74C-3CD3D7726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339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Francine Boumahraz</dc:creator>
  <cp:lastModifiedBy>Dominique DUC</cp:lastModifiedBy>
  <cp:revision>3</cp:revision>
  <dcterms:created xsi:type="dcterms:W3CDTF">2017-06-20T06:08:00Z</dcterms:created>
  <dcterms:modified xsi:type="dcterms:W3CDTF">2017-06-20T06:08:00Z</dcterms:modified>
</cp:coreProperties>
</file>