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7807" w:rsidRPr="007A03B2" w:rsidRDefault="006C10B7" w:rsidP="007A03B2">
      <w:pPr>
        <w:pStyle w:val="Titre"/>
        <w:rPr>
          <w:sz w:val="42"/>
          <w:szCs w:val="42"/>
        </w:rPr>
      </w:pPr>
      <w:r w:rsidRPr="007A03B2">
        <w:rPr>
          <w:sz w:val="42"/>
          <w:szCs w:val="42"/>
        </w:rPr>
        <w:t xml:space="preserve">La relation mathématique entre </w:t>
      </w:r>
      <w:r w:rsidR="007D49EC" w:rsidRPr="007A03B2">
        <w:rPr>
          <w:sz w:val="42"/>
          <w:szCs w:val="42"/>
        </w:rPr>
        <w:t>poids,</w:t>
      </w:r>
      <w:r w:rsidR="00964792" w:rsidRPr="007A03B2">
        <w:rPr>
          <w:sz w:val="42"/>
          <w:szCs w:val="42"/>
        </w:rPr>
        <w:t xml:space="preserve"> </w:t>
      </w:r>
      <w:r w:rsidR="009F70AF" w:rsidRPr="007A03B2">
        <w:rPr>
          <w:sz w:val="42"/>
          <w:szCs w:val="42"/>
        </w:rPr>
        <w:t>masse et intensité d</w:t>
      </w:r>
      <w:r w:rsidRPr="007A03B2">
        <w:rPr>
          <w:sz w:val="42"/>
          <w:szCs w:val="42"/>
        </w:rPr>
        <w:t xml:space="preserve">e </w:t>
      </w:r>
      <w:r w:rsidR="00CD0B03" w:rsidRPr="007A03B2">
        <w:rPr>
          <w:sz w:val="42"/>
          <w:szCs w:val="42"/>
        </w:rPr>
        <w:t xml:space="preserve">la </w:t>
      </w:r>
      <w:r w:rsidRPr="007A03B2">
        <w:rPr>
          <w:sz w:val="42"/>
          <w:szCs w:val="42"/>
        </w:rPr>
        <w:t>pesanteur</w:t>
      </w:r>
    </w:p>
    <w:p w:rsidR="00F908DD" w:rsidRDefault="00F908DD" w:rsidP="00D12B87">
      <w:pPr>
        <w:pStyle w:val="C0Encadrcontextetitre"/>
      </w:pPr>
      <w:r>
        <w:t>TH</w:t>
      </w:r>
      <w:r w:rsidR="00931E0A">
        <w:t>É</w:t>
      </w:r>
      <w:r>
        <w:t>MATIQUE</w:t>
      </w:r>
    </w:p>
    <w:p w:rsidR="00CD0B03" w:rsidRDefault="00CD0B03" w:rsidP="00931E0A">
      <w:pPr>
        <w:pStyle w:val="C0Encadrcontexte"/>
        <w:numPr>
          <w:ilvl w:val="0"/>
          <w:numId w:val="9"/>
        </w:numPr>
        <w:shd w:val="solid" w:color="EBEBF4" w:fill="auto"/>
        <w:suppressAutoHyphens w:val="0"/>
      </w:pPr>
      <w:r>
        <w:t>Forces</w:t>
      </w:r>
      <w:r w:rsidR="00236E94">
        <w:t>.</w:t>
      </w:r>
    </w:p>
    <w:p w:rsidR="00D12B87" w:rsidRDefault="00931E0A" w:rsidP="00D12B87">
      <w:pPr>
        <w:pStyle w:val="C0Encadrcontextetitre"/>
      </w:pPr>
      <w:r>
        <w:t>Concept ou notion abordÉ</w:t>
      </w:r>
    </w:p>
    <w:p w:rsidR="00D12B87" w:rsidRDefault="00CD0B03" w:rsidP="00931E0A">
      <w:pPr>
        <w:pStyle w:val="C0Encadrcontexte"/>
        <w:numPr>
          <w:ilvl w:val="0"/>
          <w:numId w:val="9"/>
        </w:numPr>
        <w:shd w:val="solid" w:color="EBEBF4" w:fill="auto"/>
        <w:suppressAutoHyphens w:val="0"/>
      </w:pPr>
      <w:r>
        <w:t>R</w:t>
      </w:r>
      <w:r w:rsidR="00D12B87">
        <w:t>elation mathématique entre le poids</w:t>
      </w:r>
      <w:r w:rsidR="00D2074D">
        <w:t xml:space="preserve"> d’un corps, </w:t>
      </w:r>
      <w:r w:rsidR="008876D1">
        <w:t>s</w:t>
      </w:r>
      <w:r w:rsidR="00D12B87">
        <w:t>a masse</w:t>
      </w:r>
      <w:r w:rsidR="00D2074D">
        <w:t xml:space="preserve"> et l’intensité de </w:t>
      </w:r>
      <w:r>
        <w:t xml:space="preserve">la </w:t>
      </w:r>
      <w:r w:rsidR="00D2074D">
        <w:t>pesanteur</w:t>
      </w:r>
      <w:r w:rsidR="00847B17">
        <w:t>.</w:t>
      </w:r>
    </w:p>
    <w:p w:rsidR="00D12B87" w:rsidRDefault="00D12B87" w:rsidP="00D12B87">
      <w:pPr>
        <w:pStyle w:val="C0Encadrcontextetitre"/>
      </w:pPr>
      <w:r>
        <w:t>Objectifs de formation</w:t>
      </w:r>
    </w:p>
    <w:p w:rsidR="00D12B87" w:rsidRDefault="008876D1" w:rsidP="00D12B87">
      <w:pPr>
        <w:pStyle w:val="C0Encadrcontexte"/>
        <w:numPr>
          <w:ilvl w:val="0"/>
          <w:numId w:val="9"/>
        </w:numPr>
        <w:shd w:val="solid" w:color="EBEBF4" w:fill="auto"/>
        <w:suppressAutoHyphens w:val="0"/>
      </w:pPr>
      <w:r>
        <w:t>Réinvestir la relation mathématique reliant le poids, la masse et l’intensité de pesanteur</w:t>
      </w:r>
      <w:r w:rsidR="009F70AF">
        <w:t>.</w:t>
      </w:r>
    </w:p>
    <w:p w:rsidR="00D12B87" w:rsidRDefault="008876D1" w:rsidP="00D12B87">
      <w:pPr>
        <w:pStyle w:val="C0Encadrcontexte"/>
        <w:numPr>
          <w:ilvl w:val="0"/>
          <w:numId w:val="9"/>
        </w:numPr>
        <w:shd w:val="solid" w:color="EBEBF4" w:fill="auto"/>
        <w:suppressAutoHyphens w:val="0"/>
      </w:pPr>
      <w:r>
        <w:t>Observer et comprendre l’influence de l’intensité de pesanteur sur objet suspendu à un ressort</w:t>
      </w:r>
      <w:r w:rsidR="00D12B87">
        <w:t>.</w:t>
      </w:r>
    </w:p>
    <w:p w:rsidR="00FA515B" w:rsidRDefault="00FA515B" w:rsidP="003C73B8">
      <w:pPr>
        <w:pStyle w:val="Titre1c0"/>
      </w:pPr>
      <w:r w:rsidRPr="003C73B8">
        <w:t>Introduction</w:t>
      </w:r>
    </w:p>
    <w:p w:rsidR="00531123" w:rsidRPr="003C73B8" w:rsidRDefault="00531123" w:rsidP="00531123">
      <w:r w:rsidRPr="002502D7">
        <w:rPr>
          <w:rFonts w:eastAsiaTheme="minorHAnsi" w:cstheme="minorBidi"/>
          <w:szCs w:val="20"/>
        </w:rPr>
        <w:t xml:space="preserve">Consulter la page </w:t>
      </w:r>
      <w:proofErr w:type="spellStart"/>
      <w:r w:rsidRPr="002502D7">
        <w:rPr>
          <w:rFonts w:eastAsiaTheme="minorHAnsi" w:cstheme="minorBidi"/>
          <w:szCs w:val="20"/>
        </w:rPr>
        <w:t>éduscol</w:t>
      </w:r>
      <w:proofErr w:type="spellEnd"/>
      <w:r w:rsidRPr="002502D7">
        <w:rPr>
          <w:rFonts w:eastAsiaTheme="minorHAnsi" w:cstheme="minorBidi"/>
          <w:szCs w:val="20"/>
        </w:rPr>
        <w:t xml:space="preserve"> associée au thème « </w:t>
      </w:r>
      <w:hyperlink r:id="rId9" w:history="1">
        <w:r w:rsidRPr="00531123">
          <w:rPr>
            <w:rStyle w:val="Lienhypertexte"/>
            <w:rFonts w:eastAsiaTheme="minorHAnsi" w:cstheme="minorBidi"/>
            <w:szCs w:val="20"/>
          </w:rPr>
          <w:t>Programmer en physique-chimie</w:t>
        </w:r>
      </w:hyperlink>
      <w:r w:rsidRPr="002502D7">
        <w:rPr>
          <w:rFonts w:eastAsiaTheme="minorHAnsi" w:cstheme="minorBidi"/>
          <w:szCs w:val="20"/>
        </w:rPr>
        <w:t xml:space="preserve"> »</w:t>
      </w:r>
      <w:r>
        <w:rPr>
          <w:rFonts w:eastAsiaTheme="minorHAnsi" w:cstheme="minorBidi"/>
          <w:szCs w:val="20"/>
        </w:rPr>
        <w:t>.</w:t>
      </w:r>
    </w:p>
    <w:p w:rsidR="00FA515B" w:rsidRPr="00A75D60" w:rsidRDefault="00FA515B" w:rsidP="00A75D60">
      <w:pPr>
        <w:pStyle w:val="Titre2"/>
      </w:pPr>
      <w:r w:rsidRPr="00A75D60">
        <w:t>Présentation des activités</w:t>
      </w:r>
    </w:p>
    <w:p w:rsidR="009D1DB5" w:rsidRDefault="00CD0B03" w:rsidP="00531123">
      <w:r>
        <w:t>Les</w:t>
      </w:r>
      <w:r w:rsidR="004950C0">
        <w:t xml:space="preserve"> élèves compl</w:t>
      </w:r>
      <w:r>
        <w:t>è</w:t>
      </w:r>
      <w:r w:rsidR="004950C0">
        <w:t>te</w:t>
      </w:r>
      <w:r>
        <w:t>nt</w:t>
      </w:r>
      <w:r w:rsidR="00F250EF">
        <w:t xml:space="preserve"> un programme </w:t>
      </w:r>
      <w:r w:rsidR="004950C0">
        <w:t xml:space="preserve">simulant le déplacement d’un objet suspendu à un ressort sur Terre et sur Mars </w:t>
      </w:r>
      <w:r w:rsidR="00F250EF">
        <w:t xml:space="preserve">afin de faire </w:t>
      </w:r>
      <w:r w:rsidR="004950C0">
        <w:t xml:space="preserve">réinvestir l’expression mathématique </w:t>
      </w:r>
      <w:r w:rsidR="004950C0" w:rsidRPr="00CD0B03">
        <w:rPr>
          <w:i/>
        </w:rPr>
        <w:t>P</w:t>
      </w:r>
      <w:r w:rsidRPr="00CD0B03">
        <w:rPr>
          <w:i/>
        </w:rPr>
        <w:t xml:space="preserve"> </w:t>
      </w:r>
      <w:r w:rsidR="004950C0" w:rsidRPr="00CD0B03">
        <w:rPr>
          <w:i/>
        </w:rPr>
        <w:t>=</w:t>
      </w:r>
      <w:r w:rsidRPr="00CD0B03">
        <w:rPr>
          <w:i/>
        </w:rPr>
        <w:t xml:space="preserve"> </w:t>
      </w:r>
      <w:r w:rsidR="004950C0" w:rsidRPr="00CD0B03">
        <w:rPr>
          <w:i/>
        </w:rPr>
        <w:t>m</w:t>
      </w:r>
      <w:r w:rsidR="00FA515B">
        <w:rPr>
          <w:i/>
        </w:rPr>
        <w:t xml:space="preserve"> x </w:t>
      </w:r>
      <w:r w:rsidR="004950C0" w:rsidRPr="00CD0B03">
        <w:rPr>
          <w:i/>
        </w:rPr>
        <w:t>g</w:t>
      </w:r>
      <w:r w:rsidR="004950C0">
        <w:t xml:space="preserve"> vue en classe et faire </w:t>
      </w:r>
      <w:r w:rsidR="00F250EF">
        <w:t xml:space="preserve">comprendre </w:t>
      </w:r>
      <w:r w:rsidR="004950C0">
        <w:t xml:space="preserve">aux </w:t>
      </w:r>
      <w:r w:rsidR="00F250EF">
        <w:t xml:space="preserve">élèves </w:t>
      </w:r>
      <w:r w:rsidR="004950C0">
        <w:t xml:space="preserve">l’influence de l’intensité de pesanteur. </w:t>
      </w:r>
    </w:p>
    <w:p w:rsidR="00FA515B" w:rsidRPr="00531123" w:rsidRDefault="00FA515B" w:rsidP="00531123">
      <w:pPr>
        <w:pStyle w:val="Titre3"/>
      </w:pPr>
      <w:r w:rsidRPr="00531123">
        <w:t>Activité</w:t>
      </w:r>
      <w:r w:rsidR="00931E0A" w:rsidRPr="00531123">
        <w:t xml:space="preserve"> 1 : simulation</w:t>
      </w:r>
    </w:p>
    <w:p w:rsidR="00F250EF" w:rsidRDefault="00F250EF" w:rsidP="00531123">
      <w:r>
        <w:t xml:space="preserve">Il s’agit de </w:t>
      </w:r>
      <w:r w:rsidR="004950C0">
        <w:t>simuler l’allongement du ressort sur Terre et sur Mars en intégrant dans un bloc</w:t>
      </w:r>
      <w:r w:rsidR="009D1DB5">
        <w:t xml:space="preserve"> </w:t>
      </w:r>
      <w:r w:rsidR="004950C0">
        <w:t xml:space="preserve">l’expression </w:t>
      </w:r>
      <w:r w:rsidR="009D1DB5">
        <w:t>littérale</w:t>
      </w:r>
      <w:r w:rsidR="004950C0">
        <w:t xml:space="preserve"> </w:t>
      </w:r>
      <w:r w:rsidR="004950C0" w:rsidRPr="00CF3B0C">
        <w:rPr>
          <w:i/>
        </w:rPr>
        <w:t>P</w:t>
      </w:r>
      <w:r w:rsidR="009D1DB5">
        <w:t xml:space="preserve"> </w:t>
      </w:r>
      <w:r w:rsidR="004950C0">
        <w:t>=</w:t>
      </w:r>
      <w:r w:rsidR="009D1DB5">
        <w:t xml:space="preserve"> </w:t>
      </w:r>
      <w:r w:rsidR="004950C0" w:rsidRPr="00CF3B0C">
        <w:rPr>
          <w:i/>
        </w:rPr>
        <w:t>m</w:t>
      </w:r>
      <w:r w:rsidR="00FA515B">
        <w:t xml:space="preserve"> x </w:t>
      </w:r>
      <w:r w:rsidR="004950C0" w:rsidRPr="00CF3B0C">
        <w:rPr>
          <w:i/>
        </w:rPr>
        <w:t>g</w:t>
      </w:r>
      <w:r w:rsidR="00C255B5">
        <w:t xml:space="preserve">, puis </w:t>
      </w:r>
      <w:r w:rsidR="00C255B5" w:rsidRPr="00C255B5">
        <w:rPr>
          <w:i/>
        </w:rPr>
        <w:t>m = P / g</w:t>
      </w:r>
      <w:r w:rsidR="004950C0">
        <w:t xml:space="preserve"> </w:t>
      </w:r>
      <w:r w:rsidR="009D1DB5">
        <w:t xml:space="preserve">afin de visualiser </w:t>
      </w:r>
      <w:r w:rsidR="00C255B5">
        <w:t xml:space="preserve">l’effet </w:t>
      </w:r>
      <w:r w:rsidR="009D1DB5">
        <w:t>sur la valeur du poids du corps et donc sur l’allongement du ressort :</w:t>
      </w:r>
    </w:p>
    <w:p w:rsidR="009D1DB5" w:rsidRDefault="009D1DB5" w:rsidP="009D1DB5">
      <w:pPr>
        <w:numPr>
          <w:ilvl w:val="0"/>
          <w:numId w:val="18"/>
        </w:numPr>
      </w:pPr>
      <w:r>
        <w:t>de la masse du corps ;</w:t>
      </w:r>
    </w:p>
    <w:p w:rsidR="00CF3B0C" w:rsidRDefault="009D1DB5" w:rsidP="003C73B8">
      <w:pPr>
        <w:numPr>
          <w:ilvl w:val="0"/>
          <w:numId w:val="18"/>
        </w:numPr>
      </w:pPr>
      <w:r>
        <w:t>de l’intensité de la pesanteur au lieu considéré.</w:t>
      </w:r>
    </w:p>
    <w:p w:rsidR="004F7883" w:rsidRDefault="004F7883" w:rsidP="00531123">
      <w:r w:rsidRPr="003C73B8">
        <w:t>Pistes de validation et d’expérimentation</w:t>
      </w:r>
    </w:p>
    <w:p w:rsidR="009D1DB5" w:rsidRDefault="009D1DB5" w:rsidP="00531123">
      <w:r>
        <w:t xml:space="preserve">Vérifier la validité de la simulation en </w:t>
      </w:r>
      <w:r w:rsidR="009F70AF">
        <w:t xml:space="preserve">la testant avec une valeur nulle de </w:t>
      </w:r>
      <w:r w:rsidR="00CF3B0C">
        <w:t>la</w:t>
      </w:r>
      <w:r>
        <w:t xml:space="preserve"> masse ou en comparant l’effet de </w:t>
      </w:r>
      <w:r w:rsidR="009F70AF">
        <w:t xml:space="preserve">valeurs de </w:t>
      </w:r>
      <w:r>
        <w:t>masses suspendues</w:t>
      </w:r>
      <w:r w:rsidR="0066021F">
        <w:t xml:space="preserve"> ou d</w:t>
      </w:r>
      <w:r w:rsidR="009F70AF">
        <w:t>e valeurs d</w:t>
      </w:r>
      <w:r w:rsidR="0066021F">
        <w:t>’intensités de pesanteur</w:t>
      </w:r>
      <w:r w:rsidR="00CF3B0C">
        <w:t xml:space="preserve"> </w:t>
      </w:r>
      <w:r>
        <w:t>de plus en plus grandes</w:t>
      </w:r>
      <w:r w:rsidR="0066021F">
        <w:t>.</w:t>
      </w:r>
      <w:bookmarkStart w:id="0" w:name="_GoBack"/>
      <w:bookmarkEnd w:id="0"/>
    </w:p>
    <w:p w:rsidR="00F250EF" w:rsidRDefault="00F250EF" w:rsidP="007A03B2">
      <w:pPr>
        <w:pStyle w:val="Encadrdocumenttitre"/>
        <w:pageBreakBefore/>
        <w:ind w:left="360"/>
      </w:pPr>
      <w:r>
        <w:lastRenderedPageBreak/>
        <w:t>logiciels utilisÉs</w:t>
      </w:r>
    </w:p>
    <w:p w:rsidR="00753E3B" w:rsidRDefault="004950C0" w:rsidP="00A75D60">
      <w:pPr>
        <w:pStyle w:val="Encadrdansdocument"/>
        <w:numPr>
          <w:ilvl w:val="0"/>
          <w:numId w:val="34"/>
        </w:numPr>
      </w:pPr>
      <w:r>
        <w:t>Scratch</w:t>
      </w:r>
    </w:p>
    <w:p w:rsidR="00753E3B" w:rsidRDefault="00621180" w:rsidP="00A75D60">
      <w:pPr>
        <w:pStyle w:val="Encadrdansdocument"/>
        <w:numPr>
          <w:ilvl w:val="0"/>
          <w:numId w:val="34"/>
        </w:numPr>
      </w:pPr>
      <w:r>
        <w:t>Tableur</w:t>
      </w:r>
      <w:r w:rsidR="00322B9D">
        <w:t xml:space="preserve"> </w:t>
      </w:r>
      <w:r>
        <w:t>(</w:t>
      </w:r>
      <w:proofErr w:type="spellStart"/>
      <w:r>
        <w:t>LibreOffice</w:t>
      </w:r>
      <w:proofErr w:type="spellEnd"/>
      <w:r>
        <w:t xml:space="preserve"> CALC)</w:t>
      </w:r>
    </w:p>
    <w:p w:rsidR="00753E3B" w:rsidRDefault="00753E3B" w:rsidP="00753E3B">
      <w:pPr>
        <w:pStyle w:val="Encadrdocumenttitre"/>
        <w:ind w:left="360"/>
      </w:pPr>
      <w:r>
        <w:t>COMPÉTENCES INFORMATIQUES TRAVAILLÉES</w:t>
      </w:r>
    </w:p>
    <w:p w:rsidR="00753E3B" w:rsidRDefault="00753E3B" w:rsidP="00753E3B">
      <w:pPr>
        <w:pStyle w:val="Encadrdansdocument"/>
        <w:numPr>
          <w:ilvl w:val="0"/>
          <w:numId w:val="34"/>
        </w:numPr>
      </w:pPr>
      <w:r>
        <w:t>Définir des paramètres numériques.</w:t>
      </w:r>
    </w:p>
    <w:p w:rsidR="00753E3B" w:rsidRDefault="00753E3B" w:rsidP="00753E3B">
      <w:pPr>
        <w:pStyle w:val="Encadrdansdocument"/>
        <w:numPr>
          <w:ilvl w:val="0"/>
          <w:numId w:val="34"/>
        </w:numPr>
      </w:pPr>
      <w:r>
        <w:t xml:space="preserve">Réaliser des calculs simples </w:t>
      </w:r>
    </w:p>
    <w:p w:rsidR="00753E3B" w:rsidRDefault="00753E3B" w:rsidP="00753E3B">
      <w:pPr>
        <w:pStyle w:val="Encadrdansdocument"/>
        <w:numPr>
          <w:ilvl w:val="0"/>
          <w:numId w:val="34"/>
        </w:numPr>
      </w:pPr>
      <w:r>
        <w:t>Utiliser des instructions conditionnelles.</w:t>
      </w:r>
    </w:p>
    <w:p w:rsidR="00753E3B" w:rsidRDefault="00753E3B" w:rsidP="00753E3B">
      <w:pPr>
        <w:pStyle w:val="Encadrdansdocument"/>
        <w:numPr>
          <w:ilvl w:val="0"/>
          <w:numId w:val="34"/>
        </w:numPr>
      </w:pPr>
      <w:r>
        <w:t>Afficher du texte.</w:t>
      </w:r>
    </w:p>
    <w:p w:rsidR="004F7883" w:rsidRDefault="004F7883" w:rsidP="00531123">
      <w:pPr>
        <w:pStyle w:val="Titre2"/>
      </w:pPr>
      <w:r>
        <w:t>Exemples de contextualisation</w:t>
      </w:r>
    </w:p>
    <w:p w:rsidR="00DF2D24" w:rsidRDefault="00A91632" w:rsidP="00531123">
      <w:r>
        <w:t>La contextualisation choisie</w:t>
      </w:r>
      <w:r w:rsidR="003C73B8">
        <w:t xml:space="preserve"> </w:t>
      </w:r>
      <w:r w:rsidR="0013719A">
        <w:t>est relative à la</w:t>
      </w:r>
      <w:r>
        <w:t xml:space="preserve"> variation du poids d’</w:t>
      </w:r>
      <w:r w:rsidRPr="00DF2D24">
        <w:t>objet</w:t>
      </w:r>
      <w:r>
        <w:t>s</w:t>
      </w:r>
      <w:r w:rsidRPr="00DF2D24">
        <w:t xml:space="preserve"> </w:t>
      </w:r>
      <w:r>
        <w:t xml:space="preserve">en équilibre </w:t>
      </w:r>
      <w:r w:rsidRPr="00DF2D24">
        <w:t>suspendu</w:t>
      </w:r>
      <w:r>
        <w:t>s</w:t>
      </w:r>
      <w:r w:rsidRPr="00DF2D24">
        <w:t xml:space="preserve"> à un ressort sur Terre et sur Mars</w:t>
      </w:r>
      <w:r>
        <w:t>.</w:t>
      </w:r>
    </w:p>
    <w:p w:rsidR="005E543D" w:rsidRDefault="00BD05B1" w:rsidP="00531123">
      <w:r>
        <w:t xml:space="preserve">Cette étude peut être adaptée </w:t>
      </w:r>
      <w:r w:rsidR="005A6CCC">
        <w:t xml:space="preserve">en considérant </w:t>
      </w:r>
      <w:r w:rsidR="00DF2D24">
        <w:t>un astr</w:t>
      </w:r>
      <w:r w:rsidR="00CF3B0C">
        <w:t>onaute sur Terre et sur la Lune</w:t>
      </w:r>
      <w:r w:rsidR="005A6CCC">
        <w:t>.</w:t>
      </w:r>
    </w:p>
    <w:p w:rsidR="00BD05B1" w:rsidRDefault="00BD05B1" w:rsidP="00531123">
      <w:r>
        <w:t xml:space="preserve">Remarque : </w:t>
      </w:r>
      <w:r w:rsidR="005A6CCC">
        <w:t>D’autres situations utilisant des notions de proportionnalités</w:t>
      </w:r>
      <w:r w:rsidR="00322B9D">
        <w:t>, dans d’autres thématiques,</w:t>
      </w:r>
      <w:r w:rsidR="005A6CCC">
        <w:t xml:space="preserve"> peuvent être envisagée comme par exemple :</w:t>
      </w:r>
    </w:p>
    <w:p w:rsidR="00A75D60" w:rsidRDefault="00CF3B0C" w:rsidP="00A75D60">
      <w:pPr>
        <w:pStyle w:val="Paragraphedeliste"/>
        <w:numPr>
          <w:ilvl w:val="0"/>
          <w:numId w:val="40"/>
        </w:numPr>
        <w:rPr>
          <w:szCs w:val="20"/>
        </w:rPr>
      </w:pPr>
      <w:r w:rsidRPr="00A75D60">
        <w:rPr>
          <w:szCs w:val="20"/>
        </w:rPr>
        <w:t>la l</w:t>
      </w:r>
      <w:r w:rsidR="00DF2D24" w:rsidRPr="00A75D60">
        <w:rPr>
          <w:szCs w:val="20"/>
        </w:rPr>
        <w:t>oi d’Ohm en électricité</w:t>
      </w:r>
      <w:r w:rsidR="005A6CCC" w:rsidRPr="00A75D60">
        <w:rPr>
          <w:szCs w:val="20"/>
        </w:rPr>
        <w:t xml:space="preserve"> : </w:t>
      </w:r>
      <w:r w:rsidR="0039046C" w:rsidRPr="00A75D60">
        <w:rPr>
          <w:szCs w:val="20"/>
        </w:rPr>
        <w:t>variation de l’éclat d’une lampe en faisant varier tension, intensité et résistance</w:t>
      </w:r>
      <w:r w:rsidRPr="00A75D60">
        <w:rPr>
          <w:szCs w:val="20"/>
        </w:rPr>
        <w:t> ;</w:t>
      </w:r>
    </w:p>
    <w:p w:rsidR="00A75D60" w:rsidRDefault="00CF3B0C" w:rsidP="00A75D60">
      <w:pPr>
        <w:pStyle w:val="Paragraphedeliste"/>
        <w:numPr>
          <w:ilvl w:val="0"/>
          <w:numId w:val="40"/>
        </w:numPr>
        <w:rPr>
          <w:szCs w:val="20"/>
        </w:rPr>
      </w:pPr>
      <w:r w:rsidRPr="00A75D60">
        <w:rPr>
          <w:szCs w:val="20"/>
        </w:rPr>
        <w:t>la relation entre p</w:t>
      </w:r>
      <w:r w:rsidR="000E550B" w:rsidRPr="00A75D60">
        <w:rPr>
          <w:szCs w:val="20"/>
        </w:rPr>
        <w:t>uissance et énergie : calculs de consommation d’énergie électrique</w:t>
      </w:r>
      <w:r w:rsidR="0039046C" w:rsidRPr="00A75D60">
        <w:rPr>
          <w:szCs w:val="20"/>
        </w:rPr>
        <w:t> en faisant varier la durée et la puissance nominale</w:t>
      </w:r>
      <w:r w:rsidR="003C73B8" w:rsidRPr="00A75D60">
        <w:rPr>
          <w:szCs w:val="20"/>
        </w:rPr>
        <w:t> ;</w:t>
      </w:r>
    </w:p>
    <w:p w:rsidR="007D49EC" w:rsidRPr="00A75D60" w:rsidRDefault="00CF3B0C" w:rsidP="00A75D60">
      <w:pPr>
        <w:pStyle w:val="Paragraphedeliste"/>
        <w:numPr>
          <w:ilvl w:val="0"/>
          <w:numId w:val="40"/>
        </w:numPr>
        <w:rPr>
          <w:szCs w:val="20"/>
        </w:rPr>
      </w:pPr>
      <w:r w:rsidRPr="00A75D60">
        <w:rPr>
          <w:szCs w:val="20"/>
        </w:rPr>
        <w:t>é</w:t>
      </w:r>
      <w:r w:rsidR="0039046C" w:rsidRPr="00A75D60">
        <w:rPr>
          <w:szCs w:val="20"/>
        </w:rPr>
        <w:t>tude de l’influence de la vitesse et de la masse sur l’énergie cinétique d’un objet en translation.</w:t>
      </w:r>
    </w:p>
    <w:p w:rsidR="004F7883" w:rsidRDefault="004F7883" w:rsidP="00531123">
      <w:pPr>
        <w:pStyle w:val="Titre2"/>
      </w:pPr>
      <w:r>
        <w:t>De la situation physique au traitement numérique</w:t>
      </w:r>
    </w:p>
    <w:p w:rsidR="0084298A" w:rsidRDefault="0084298A" w:rsidP="00531123">
      <w:r>
        <w:t>On modélise une situation d’équilibre d’un objet suspendu à un ressort</w:t>
      </w:r>
      <w:r w:rsidR="00B97A78">
        <w:t xml:space="preserve"> à la surface d’une planète</w:t>
      </w:r>
      <w:r>
        <w:t>. L’objet est soumis à son poids exercé par la planète et à la force de rappel exercée par le ressort.</w:t>
      </w:r>
      <w:r w:rsidR="00B97A78">
        <w:t xml:space="preserve"> </w:t>
      </w:r>
      <w:r>
        <w:t xml:space="preserve">La force de rappel est </w:t>
      </w:r>
      <w:r w:rsidR="007F03C5">
        <w:t>modélisée par</w:t>
      </w:r>
      <w:r>
        <w:t xml:space="preserve"> la loi de Hooke (allongement linéaire)</w:t>
      </w:r>
      <w:r w:rsidR="00DF2D24">
        <w:t>. L</w:t>
      </w:r>
      <w:r w:rsidR="00B97A78">
        <w:t xml:space="preserve">e poids est évalué par la relation </w:t>
      </w:r>
      <w:r w:rsidR="00B97A78" w:rsidRPr="00B97A78">
        <w:rPr>
          <w:i/>
        </w:rPr>
        <w:t xml:space="preserve">P = </w:t>
      </w:r>
      <w:proofErr w:type="spellStart"/>
      <w:r w:rsidR="00B97A78" w:rsidRPr="00B97A78">
        <w:rPr>
          <w:i/>
        </w:rPr>
        <w:t>m.g</w:t>
      </w:r>
      <w:proofErr w:type="spellEnd"/>
      <w:r w:rsidR="00B97A78" w:rsidRPr="00B97A78">
        <w:t>.</w:t>
      </w:r>
    </w:p>
    <w:p w:rsidR="004F7883" w:rsidRDefault="004F7883" w:rsidP="00531123">
      <w:pPr>
        <w:pStyle w:val="Titre2"/>
      </w:pPr>
      <w:r>
        <w:t>Ce que les élèves doivent retenir</w:t>
      </w:r>
    </w:p>
    <w:p w:rsidR="00242ACB" w:rsidRDefault="00242ACB" w:rsidP="00531123">
      <w:r>
        <w:t xml:space="preserve">La simulation permet de montrer que l’allongement du ressort </w:t>
      </w:r>
      <w:r w:rsidR="007F03C5">
        <w:t xml:space="preserve">à l’extrémité de laquelle </w:t>
      </w:r>
      <w:r>
        <w:t xml:space="preserve">est suspendu un objet de masse m sera plus important sur Terre que sur Mars car l’intensité de pesanteur sur </w:t>
      </w:r>
      <w:r w:rsidR="00CF3B0C">
        <w:t xml:space="preserve">la planète Terre </w:t>
      </w:r>
      <w:r>
        <w:t>est plus élevée que l’intensité de pesanteur sur la planète Mars.</w:t>
      </w:r>
    </w:p>
    <w:p w:rsidR="00B912DC" w:rsidRDefault="00B912DC" w:rsidP="00531123">
      <w:r>
        <w:t xml:space="preserve">Le poids d’un objet dépend de sa masse et de </w:t>
      </w:r>
      <w:r w:rsidR="00663286">
        <w:t>l’</w:t>
      </w:r>
      <w:r>
        <w:t xml:space="preserve">intensité de </w:t>
      </w:r>
      <w:r w:rsidR="00663286">
        <w:t xml:space="preserve">la </w:t>
      </w:r>
      <w:r>
        <w:t xml:space="preserve">pesanteur </w:t>
      </w:r>
      <w:r w:rsidR="00663286">
        <w:t>et donc d</w:t>
      </w:r>
      <w:r>
        <w:t>u lieu o</w:t>
      </w:r>
      <w:r w:rsidR="00663286">
        <w:t>ù</w:t>
      </w:r>
      <w:r>
        <w:t xml:space="preserve"> il se trouve.</w:t>
      </w:r>
    </w:p>
    <w:p w:rsidR="00B912DC" w:rsidRDefault="00AF4B89" w:rsidP="00531123">
      <w:r>
        <w:t>L’activité permet de d</w:t>
      </w:r>
      <w:r w:rsidR="00242ACB">
        <w:t>ifférencier les grandeurs poids, masse et intensité de la pesanteur</w:t>
      </w:r>
      <w:r>
        <w:t>. Cette activité utilise l</w:t>
      </w:r>
      <w:r w:rsidR="00663286">
        <w:t xml:space="preserve">a relation littérale </w:t>
      </w:r>
      <w:r w:rsidR="00B912DC">
        <w:t>P</w:t>
      </w:r>
      <w:r w:rsidR="00663286">
        <w:t xml:space="preserve"> </w:t>
      </w:r>
      <w:r w:rsidR="00B912DC">
        <w:t>=</w:t>
      </w:r>
      <w:r w:rsidR="00663286">
        <w:t xml:space="preserve"> </w:t>
      </w:r>
      <w:proofErr w:type="spellStart"/>
      <w:r w:rsidR="00B912DC">
        <w:t>m</w:t>
      </w:r>
      <w:r w:rsidR="00753E3B">
        <w:t>.</w:t>
      </w:r>
      <w:r w:rsidR="00B912DC">
        <w:t>g</w:t>
      </w:r>
      <w:proofErr w:type="spellEnd"/>
      <w:r w:rsidR="00B912DC">
        <w:t xml:space="preserve"> </w:t>
      </w:r>
      <w:r w:rsidR="00663286">
        <w:t xml:space="preserve">pour extraire </w:t>
      </w:r>
      <w:r w:rsidR="00B912DC">
        <w:t>m</w:t>
      </w:r>
      <w:r w:rsidR="00663286">
        <w:t>.</w:t>
      </w:r>
    </w:p>
    <w:p w:rsidR="00CF3B0C" w:rsidRPr="00531123" w:rsidRDefault="00C4481B" w:rsidP="00531123">
      <w:pPr>
        <w:pStyle w:val="Titre1c0"/>
      </w:pPr>
      <w:bookmarkStart w:id="1" w:name="_Hlk510876720"/>
      <w:r w:rsidRPr="00531123">
        <w:t>Activité 1</w:t>
      </w:r>
      <w:r w:rsidR="00322B9D" w:rsidRPr="00531123">
        <w:t> :</w:t>
      </w:r>
      <w:r w:rsidRPr="00531123">
        <w:t xml:space="preserve"> simulation</w:t>
      </w:r>
      <w:bookmarkEnd w:id="1"/>
    </w:p>
    <w:p w:rsidR="00983738" w:rsidRDefault="00983738" w:rsidP="00531123">
      <w:r>
        <w:t xml:space="preserve">Les énoncés suivants n’ont pas vocation à être modélisants. Il s’agit de </w:t>
      </w:r>
      <w:r w:rsidR="007F03C5">
        <w:t xml:space="preserve">propositions visant à </w:t>
      </w:r>
      <w:r>
        <w:t>illustrer la situation d’apprentissage, qu’il convient d’ajuster en fonction de sa place dans la progression et dans la séquence pédagogique, du niveau de maîtrise par les élèves de l’outil informatique choisi, etc.</w:t>
      </w:r>
    </w:p>
    <w:p w:rsidR="007401D1" w:rsidRPr="00531123" w:rsidRDefault="00D02E38" w:rsidP="00531123">
      <w:pPr>
        <w:pStyle w:val="Titre2"/>
      </w:pPr>
      <w:r w:rsidRPr="00531123">
        <w:lastRenderedPageBreak/>
        <w:t>Exemples de consignes pour les élèves</w:t>
      </w:r>
      <w:r w:rsidR="008142BF" w:rsidRPr="00531123">
        <w:t xml:space="preserve"> avec Scratch</w:t>
      </w:r>
    </w:p>
    <w:p w:rsidR="007401D1" w:rsidRPr="00531123" w:rsidRDefault="007401D1" w:rsidP="00531123">
      <w:pPr>
        <w:pStyle w:val="Titre3"/>
      </w:pPr>
      <w:r w:rsidRPr="00531123">
        <w:t>Programmation (compétence Réaliser)</w:t>
      </w:r>
    </w:p>
    <w:p w:rsidR="003C73B8" w:rsidRDefault="00BD734A" w:rsidP="00AF283F">
      <w:pPr>
        <w:pStyle w:val="Paragraphedeliste"/>
        <w:numPr>
          <w:ilvl w:val="0"/>
          <w:numId w:val="39"/>
        </w:numPr>
      </w:pPr>
      <w:r>
        <w:t>Compléter l</w:t>
      </w:r>
      <w:r w:rsidR="00C8107A">
        <w:t xml:space="preserve">e programme de </w:t>
      </w:r>
      <w:r>
        <w:t>simulation de l’allongement du ressort</w:t>
      </w:r>
      <w:r w:rsidR="00D872EC">
        <w:t xml:space="preserve"> présentant dans le dossier « </w:t>
      </w:r>
      <w:hyperlink r:id="rId10" w:history="1">
        <w:r w:rsidR="00D872EC" w:rsidRPr="00D872EC">
          <w:rPr>
            <w:rStyle w:val="Lienhypertexte"/>
          </w:rPr>
          <w:t>Poids et masse avec Scratch</w:t>
        </w:r>
      </w:hyperlink>
      <w:r w:rsidR="00D872EC">
        <w:t> »</w:t>
      </w:r>
      <w:r>
        <w:t>. Pour cela, compléter le script de l’arrière plan Scène afin d’exprimer le poids de l’objet sur Terre et sur Mars.</w:t>
      </w:r>
    </w:p>
    <w:p w:rsidR="00CF3B0C" w:rsidRDefault="00BD734A" w:rsidP="00AF283F">
      <w:pPr>
        <w:pStyle w:val="Paragraphedeliste"/>
        <w:numPr>
          <w:ilvl w:val="0"/>
          <w:numId w:val="39"/>
        </w:numPr>
      </w:pPr>
      <w:r>
        <w:t xml:space="preserve">On souhaite que le programme </w:t>
      </w:r>
      <w:r w:rsidR="007F03C5">
        <w:t xml:space="preserve">propose </w:t>
      </w:r>
      <w:r>
        <w:t xml:space="preserve">à l’utilisateur </w:t>
      </w:r>
      <w:r w:rsidR="007F03C5">
        <w:t xml:space="preserve">de renseigner </w:t>
      </w:r>
      <w:r>
        <w:t>la</w:t>
      </w:r>
      <w:r w:rsidR="007F03C5">
        <w:t xml:space="preserve"> valeur de la</w:t>
      </w:r>
      <w:r>
        <w:t xml:space="preserve"> masse que devrait posséder un autre objet pour que l’allongement </w:t>
      </w:r>
      <w:r w:rsidR="00C8107A">
        <w:t xml:space="preserve">du ressort </w:t>
      </w:r>
      <w:r>
        <w:t xml:space="preserve">sur Mars soit égal à celui </w:t>
      </w:r>
      <w:r w:rsidR="00C8107A">
        <w:t xml:space="preserve">du ressort sur </w:t>
      </w:r>
      <w:r>
        <w:t xml:space="preserve">la Terre. Le programme permettra de valider la réponse. </w:t>
      </w:r>
      <w:r w:rsidR="007F03C5">
        <w:t>É</w:t>
      </w:r>
      <w:r>
        <w:t>crire le script nécessaire</w:t>
      </w:r>
      <w:r w:rsidR="00CF3B0C">
        <w:t xml:space="preserve"> sur le lutin b2.</w:t>
      </w:r>
    </w:p>
    <w:p w:rsidR="007401D1" w:rsidRPr="00531123" w:rsidRDefault="007401D1" w:rsidP="00531123">
      <w:pPr>
        <w:pStyle w:val="Titre3"/>
      </w:pPr>
      <w:r w:rsidRPr="00531123">
        <w:t>Expérimentation numérique et validation de la programmation (compétence Valider)</w:t>
      </w:r>
    </w:p>
    <w:p w:rsidR="00D8721A" w:rsidRDefault="00444309" w:rsidP="00531123">
      <w:r>
        <w:t xml:space="preserve">L’élève </w:t>
      </w:r>
      <w:r w:rsidR="00C8107A">
        <w:t xml:space="preserve">renseigne </w:t>
      </w:r>
      <w:r>
        <w:t xml:space="preserve">la </w:t>
      </w:r>
      <w:r w:rsidR="00C8107A">
        <w:t xml:space="preserve">valeur de la </w:t>
      </w:r>
      <w:r>
        <w:t>masse que devrait po</w:t>
      </w:r>
      <w:r w:rsidR="00D8721A">
        <w:t>sséder l’objet sur Mars pour que l’allongement du ressort soit le même que l’allongement du ressort sur Terre.</w:t>
      </w:r>
      <w:r w:rsidR="00C8107A">
        <w:t xml:space="preserve"> </w:t>
      </w:r>
      <w:r w:rsidR="00D8721A">
        <w:t>Pour cela</w:t>
      </w:r>
      <w:r w:rsidR="00C8107A">
        <w:t>,</w:t>
      </w:r>
      <w:r w:rsidR="00D8721A">
        <w:t xml:space="preserve"> le poids de l’objet doit être le même sur la planète Terre et sur </w:t>
      </w:r>
      <w:r w:rsidR="00C8107A">
        <w:t xml:space="preserve">la planète </w:t>
      </w:r>
      <w:r w:rsidR="00D8721A">
        <w:t>Mars.</w:t>
      </w:r>
      <w:r w:rsidR="00C8107A">
        <w:t xml:space="preserve"> </w:t>
      </w:r>
      <w:r w:rsidR="00D8721A">
        <w:t xml:space="preserve">L’élève devra utiliser la relation mathématique </w:t>
      </w:r>
      <w:r w:rsidR="00D8721A" w:rsidRPr="00531123">
        <w:rPr>
          <w:i/>
        </w:rPr>
        <w:t>m</w:t>
      </w:r>
      <w:r w:rsidR="00C8107A" w:rsidRPr="00531123">
        <w:rPr>
          <w:i/>
        </w:rPr>
        <w:t> </w:t>
      </w:r>
      <w:r w:rsidR="00D8721A" w:rsidRPr="00531123">
        <w:rPr>
          <w:i/>
        </w:rPr>
        <w:t>=</w:t>
      </w:r>
      <w:r w:rsidR="00C8107A" w:rsidRPr="00531123">
        <w:rPr>
          <w:i/>
        </w:rPr>
        <w:t> </w:t>
      </w:r>
      <w:r w:rsidR="00D8721A" w:rsidRPr="00531123">
        <w:rPr>
          <w:i/>
        </w:rPr>
        <w:t>P/g</w:t>
      </w:r>
      <w:r w:rsidR="00C8107A">
        <w:t>.</w:t>
      </w:r>
    </w:p>
    <w:p w:rsidR="00D8721A" w:rsidRDefault="00D8721A" w:rsidP="00531123">
      <w:r>
        <w:t>Lorsque le</w:t>
      </w:r>
      <w:r w:rsidR="00C8107A">
        <w:t>s</w:t>
      </w:r>
      <w:r>
        <w:t xml:space="preserve"> poids des objets sur Terre et sur Mars </w:t>
      </w:r>
      <w:r w:rsidR="00C8107A">
        <w:t>sont identiques</w:t>
      </w:r>
      <w:r>
        <w:t>, le programme valide la réponse de l’opérateur.</w:t>
      </w:r>
    </w:p>
    <w:p w:rsidR="007401D1" w:rsidRPr="00531123" w:rsidRDefault="007401D1" w:rsidP="00531123">
      <w:pPr>
        <w:pStyle w:val="Titre3"/>
      </w:pPr>
      <w:r w:rsidRPr="00531123">
        <w:t>Conclusion (compétence Communiquer)</w:t>
      </w:r>
    </w:p>
    <w:p w:rsidR="00983738" w:rsidRDefault="00D8721A" w:rsidP="00AF283F">
      <w:pPr>
        <w:pStyle w:val="Sansinterligne"/>
      </w:pPr>
      <w:r>
        <w:t xml:space="preserve">L’élève peut conclure que l’allongement du ressort </w:t>
      </w:r>
      <w:r w:rsidR="00C8107A">
        <w:t>à l’extrémité</w:t>
      </w:r>
      <w:r>
        <w:t xml:space="preserve"> </w:t>
      </w:r>
      <w:r w:rsidR="00C8107A">
        <w:t>de laquelle</w:t>
      </w:r>
      <w:r>
        <w:t xml:space="preserve"> est accroché l’objet est lié son poids. Cette force est une action </w:t>
      </w:r>
      <w:r w:rsidR="001B579F">
        <w:t>gravitationnelle exercée sur ce corps par l’astre sur lequel il se trouve.</w:t>
      </w:r>
    </w:p>
    <w:p w:rsidR="007401D1" w:rsidRPr="00531123" w:rsidRDefault="00322B9D" w:rsidP="00531123">
      <w:pPr>
        <w:pStyle w:val="Titre2"/>
      </w:pPr>
      <w:r w:rsidRPr="00531123">
        <w:t xml:space="preserve">Exemples de consignes pour les élèves avec </w:t>
      </w:r>
      <w:r w:rsidR="00694A16" w:rsidRPr="00531123">
        <w:t>un tableur (</w:t>
      </w:r>
      <w:proofErr w:type="spellStart"/>
      <w:r w:rsidR="00694A16" w:rsidRPr="00531123">
        <w:t>LibreOffice</w:t>
      </w:r>
      <w:proofErr w:type="spellEnd"/>
      <w:r w:rsidR="00694A16" w:rsidRPr="00531123">
        <w:t>)</w:t>
      </w:r>
    </w:p>
    <w:p w:rsidR="007401D1" w:rsidRPr="00531123" w:rsidRDefault="007401D1" w:rsidP="00531123">
      <w:pPr>
        <w:pStyle w:val="Titre3"/>
      </w:pPr>
      <w:bookmarkStart w:id="2" w:name="_Hlk510718715"/>
      <w:r w:rsidRPr="00531123">
        <w:t>Programmation (compétence Réaliser)</w:t>
      </w:r>
    </w:p>
    <w:bookmarkEnd w:id="2"/>
    <w:p w:rsidR="007401D1" w:rsidRPr="007401D1" w:rsidRDefault="00BD734A" w:rsidP="00531123">
      <w:r>
        <w:t xml:space="preserve">Compléter </w:t>
      </w:r>
      <w:r w:rsidR="00C8107A">
        <w:t>le programme simulant</w:t>
      </w:r>
      <w:r>
        <w:t xml:space="preserve"> l’allongement du ressort</w:t>
      </w:r>
      <w:r w:rsidR="00F31D5D">
        <w:t xml:space="preserve"> présent dans le fichier « </w:t>
      </w:r>
      <w:hyperlink r:id="rId11" w:history="1">
        <w:r w:rsidR="00F31D5D" w:rsidRPr="00F31D5D">
          <w:rPr>
            <w:rStyle w:val="Lienhypertexte"/>
          </w:rPr>
          <w:t>poids et masse</w:t>
        </w:r>
        <w:r w:rsidR="00F31D5D">
          <w:rPr>
            <w:rStyle w:val="Lienhypertexte"/>
          </w:rPr>
          <w:t xml:space="preserve"> avec</w:t>
        </w:r>
        <w:r w:rsidR="00F31D5D" w:rsidRPr="00F31D5D">
          <w:rPr>
            <w:rStyle w:val="Lienhypertexte"/>
          </w:rPr>
          <w:t xml:space="preserve"> </w:t>
        </w:r>
        <w:r w:rsidR="00F31D5D">
          <w:rPr>
            <w:rStyle w:val="Lienhypertexte"/>
          </w:rPr>
          <w:t xml:space="preserve">un </w:t>
        </w:r>
        <w:r w:rsidR="00F31D5D" w:rsidRPr="00F31D5D">
          <w:rPr>
            <w:rStyle w:val="Lienhypertexte"/>
          </w:rPr>
          <w:t>tableur</w:t>
        </w:r>
      </w:hyperlink>
      <w:r w:rsidR="00F31D5D">
        <w:t> »</w:t>
      </w:r>
      <w:r>
        <w:t>. Pour cela, compléter l</w:t>
      </w:r>
      <w:r w:rsidR="00412B56">
        <w:t xml:space="preserve">a feuille de calcul </w:t>
      </w:r>
      <w:r>
        <w:t>afin d’exprimer le poids de l’objet sur Terre et sur Mars</w:t>
      </w:r>
      <w:r w:rsidR="007401D1">
        <w:t>.</w:t>
      </w:r>
    </w:p>
    <w:p w:rsidR="00694A16" w:rsidRDefault="00C8107A" w:rsidP="00531123">
      <w:r>
        <w:t>L</w:t>
      </w:r>
      <w:r w:rsidR="008E5DF2">
        <w:t>’utilisateur peut lire les valeurs de l’intensité de la pesanteur sur Mars</w:t>
      </w:r>
      <w:r w:rsidR="00A168B5">
        <w:t xml:space="preserve"> (4</w:t>
      </w:r>
      <w:r>
        <w:t> </w:t>
      </w:r>
      <w:r w:rsidR="00A168B5">
        <w:t>N/kg)</w:t>
      </w:r>
      <w:r w:rsidR="008E5DF2">
        <w:t xml:space="preserve"> et sur Terre</w:t>
      </w:r>
      <w:r w:rsidR="00A168B5">
        <w:t xml:space="preserve"> (10</w:t>
      </w:r>
      <w:r>
        <w:t> </w:t>
      </w:r>
      <w:r w:rsidR="00A168B5">
        <w:t>N/kg)</w:t>
      </w:r>
      <w:r w:rsidR="00694A16">
        <w:t>.</w:t>
      </w:r>
    </w:p>
    <w:p w:rsidR="007401D1" w:rsidRPr="00531123" w:rsidRDefault="007401D1" w:rsidP="00531123">
      <w:pPr>
        <w:pStyle w:val="Titre3"/>
      </w:pPr>
      <w:bookmarkStart w:id="3" w:name="_Hlk510718840"/>
      <w:r w:rsidRPr="00531123">
        <w:t>Expérimentation numérique et validation de la programmation (compétence Valider)</w:t>
      </w:r>
    </w:p>
    <w:bookmarkEnd w:id="3"/>
    <w:p w:rsidR="00694A16" w:rsidRDefault="00C8107A" w:rsidP="00531123">
      <w:r>
        <w:t>L’utilisateur</w:t>
      </w:r>
      <w:r w:rsidR="008E5DF2">
        <w:t xml:space="preserve"> choisit d’abord la masse de l’objet. La feuille de calcul permet d’afficher le poids correspondant sur Terre et sur Mars</w:t>
      </w:r>
      <w:r>
        <w:t>.</w:t>
      </w:r>
      <w:r w:rsidR="008E5DF2">
        <w:t xml:space="preserve"> </w:t>
      </w:r>
      <w:r>
        <w:t>Il</w:t>
      </w:r>
      <w:r w:rsidR="00694A16">
        <w:t xml:space="preserve"> </w:t>
      </w:r>
      <w:r w:rsidR="001F0A19">
        <w:t xml:space="preserve">est invité à </w:t>
      </w:r>
      <w:r>
        <w:t xml:space="preserve">renseigner la valeur de </w:t>
      </w:r>
      <w:r w:rsidR="00BD734A">
        <w:t>la masse que devrait posséder un autre objet pour que l</w:t>
      </w:r>
      <w:r w:rsidR="00694A16">
        <w:t xml:space="preserve">a valeur du </w:t>
      </w:r>
      <w:r w:rsidR="001F0A19">
        <w:t>poids</w:t>
      </w:r>
      <w:r w:rsidR="00BD734A">
        <w:t xml:space="preserve"> sur Mars soit égal</w:t>
      </w:r>
      <w:r w:rsidR="00694A16">
        <w:t>e à celle</w:t>
      </w:r>
      <w:r w:rsidR="00BD734A">
        <w:t xml:space="preserve"> </w:t>
      </w:r>
      <w:r w:rsidR="001F0A19">
        <w:t>sur</w:t>
      </w:r>
      <w:r w:rsidR="00BD734A">
        <w:t xml:space="preserve"> Terre</w:t>
      </w:r>
      <w:r w:rsidR="00694A16">
        <w:t>.</w:t>
      </w:r>
    </w:p>
    <w:p w:rsidR="007401D1" w:rsidRPr="00531123" w:rsidRDefault="007401D1" w:rsidP="00531123">
      <w:pPr>
        <w:pStyle w:val="Titre3"/>
      </w:pPr>
      <w:bookmarkStart w:id="4" w:name="_Hlk510718964"/>
      <w:r w:rsidRPr="00531123">
        <w:t>Conclusion (compétence Communiquer)</w:t>
      </w:r>
      <w:bookmarkEnd w:id="4"/>
    </w:p>
    <w:p w:rsidR="00FB144F" w:rsidRDefault="00075291" w:rsidP="00531123">
      <w:r>
        <w:t>L</w:t>
      </w:r>
      <w:r w:rsidR="00BD734A">
        <w:t>e programm</w:t>
      </w:r>
      <w:r w:rsidR="00694A16">
        <w:t>e permet de valider la réponse.</w:t>
      </w:r>
    </w:p>
    <w:p w:rsidR="00FB144F" w:rsidRPr="00FB144F" w:rsidRDefault="00FB144F" w:rsidP="00CB4A11">
      <w:pPr>
        <w:pStyle w:val="Titre21"/>
      </w:pPr>
      <w:r>
        <w:t>Exemples d’aides pour la programmation avec Scratch</w:t>
      </w:r>
    </w:p>
    <w:p w:rsidR="00AF283F" w:rsidRPr="00AF283F" w:rsidRDefault="00197EB3" w:rsidP="00CB4A11">
      <w:pPr>
        <w:pStyle w:val="Corpsdetexte"/>
        <w:numPr>
          <w:ilvl w:val="0"/>
          <w:numId w:val="23"/>
        </w:numPr>
        <w:pBdr>
          <w:top w:val="none" w:sz="0" w:space="0" w:color="000000"/>
          <w:left w:val="none" w:sz="0" w:space="0" w:color="000000"/>
          <w:bottom w:val="none" w:sz="0" w:space="0" w:color="000000"/>
          <w:right w:val="none" w:sz="0" w:space="0" w:color="000000"/>
        </w:pBdr>
        <w:spacing w:after="0"/>
        <w:rPr>
          <w:sz w:val="18"/>
        </w:rPr>
      </w:pPr>
      <w:r w:rsidRPr="00830797">
        <w:rPr>
          <w:color w:val="000000"/>
        </w:rPr>
        <w:t xml:space="preserve">Compléter le script en écrivant l’expression mathématique reliant </w:t>
      </w:r>
      <w:r w:rsidRPr="00830797">
        <w:rPr>
          <w:i/>
          <w:color w:val="000000"/>
        </w:rPr>
        <w:t>P</w:t>
      </w:r>
      <w:r w:rsidRPr="00830797">
        <w:rPr>
          <w:color w:val="000000"/>
        </w:rPr>
        <w:t xml:space="preserve">, </w:t>
      </w:r>
      <w:r w:rsidRPr="00830797">
        <w:rPr>
          <w:i/>
          <w:color w:val="000000"/>
        </w:rPr>
        <w:t>m</w:t>
      </w:r>
      <w:r w:rsidRPr="00830797">
        <w:rPr>
          <w:color w:val="000000"/>
        </w:rPr>
        <w:t xml:space="preserve"> et </w:t>
      </w:r>
      <w:r w:rsidRPr="00830797">
        <w:rPr>
          <w:i/>
          <w:color w:val="000000"/>
        </w:rPr>
        <w:t>g</w:t>
      </w:r>
      <w:r w:rsidRPr="00830797">
        <w:rPr>
          <w:color w:val="000000"/>
        </w:rPr>
        <w:t>.</w:t>
      </w:r>
    </w:p>
    <w:p w:rsidR="00AF283F" w:rsidRPr="00AF283F" w:rsidRDefault="00197EB3" w:rsidP="00AF283F">
      <w:pPr>
        <w:pStyle w:val="Corpsdetexte"/>
        <w:pBdr>
          <w:top w:val="none" w:sz="0" w:space="0" w:color="000000"/>
          <w:left w:val="none" w:sz="0" w:space="0" w:color="000000"/>
          <w:bottom w:val="none" w:sz="0" w:space="0" w:color="000000"/>
          <w:right w:val="none" w:sz="0" w:space="0" w:color="000000"/>
        </w:pBdr>
        <w:spacing w:after="0"/>
        <w:ind w:left="720"/>
        <w:rPr>
          <w:sz w:val="18"/>
        </w:rPr>
      </w:pPr>
      <w:r w:rsidRPr="00830797">
        <w:rPr>
          <w:color w:val="000000"/>
        </w:rPr>
        <w:t>Exemple</w:t>
      </w:r>
      <w:r w:rsidR="00CB4A11">
        <w:rPr>
          <w:color w:val="000000"/>
        </w:rPr>
        <w:t> :</w:t>
      </w:r>
      <w:r w:rsidRPr="00830797">
        <w:rPr>
          <w:color w:val="000000"/>
        </w:rPr>
        <w:t xml:space="preserve"> </w:t>
      </w:r>
      <w:r w:rsidR="00CB4A11">
        <w:rPr>
          <w:color w:val="000000"/>
        </w:rPr>
        <w:br/>
      </w:r>
      <w:r w:rsidRPr="00830797">
        <w:rPr>
          <w:color w:val="000000"/>
        </w:rPr>
        <w:t>si A= B x C on écrira</w:t>
      </w:r>
      <w:r w:rsidR="00AF283F">
        <w:rPr>
          <w:color w:val="000000"/>
        </w:rPr>
        <w:t> :</w:t>
      </w:r>
    </w:p>
    <w:p w:rsidR="00694A16" w:rsidRDefault="00AF283F" w:rsidP="00AF283F">
      <w:pPr>
        <w:pStyle w:val="Corpsdetexte"/>
        <w:pBdr>
          <w:top w:val="none" w:sz="0" w:space="0" w:color="000000"/>
          <w:left w:val="none" w:sz="0" w:space="0" w:color="000000"/>
          <w:bottom w:val="none" w:sz="0" w:space="0" w:color="000000"/>
          <w:right w:val="none" w:sz="0" w:space="0" w:color="000000"/>
        </w:pBdr>
        <w:spacing w:after="0"/>
        <w:jc w:val="center"/>
        <w:rPr>
          <w:sz w:val="18"/>
        </w:rPr>
      </w:pPr>
      <w:r>
        <w:rPr>
          <w:noProof/>
          <w:sz w:val="18"/>
          <w:lang w:eastAsia="fr-FR"/>
        </w:rPr>
        <w:drawing>
          <wp:inline distT="0" distB="0" distL="0" distR="0" wp14:anchorId="08DC2A6B" wp14:editId="01540698">
            <wp:extent cx="1511935" cy="317500"/>
            <wp:effectExtent l="0" t="0" r="0" b="635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1935" cy="317500"/>
                    </a:xfrm>
                    <a:prstGeom prst="rect">
                      <a:avLst/>
                    </a:prstGeom>
                    <a:noFill/>
                    <a:ln>
                      <a:noFill/>
                    </a:ln>
                  </pic:spPr>
                </pic:pic>
              </a:graphicData>
            </a:graphic>
          </wp:inline>
        </w:drawing>
      </w:r>
    </w:p>
    <w:p w:rsidR="006F337A" w:rsidRDefault="00931E0A" w:rsidP="00AF283F">
      <w:pPr>
        <w:pStyle w:val="Corpsdetexte"/>
        <w:pBdr>
          <w:top w:val="none" w:sz="0" w:space="0" w:color="000000"/>
          <w:left w:val="none" w:sz="0" w:space="0" w:color="000000"/>
          <w:bottom w:val="none" w:sz="0" w:space="0" w:color="000000"/>
          <w:right w:val="none" w:sz="0" w:space="0" w:color="000000"/>
        </w:pBdr>
        <w:spacing w:after="0"/>
        <w:jc w:val="center"/>
      </w:pPr>
      <w:r>
        <w:rPr>
          <w:noProof/>
          <w:lang w:eastAsia="fr-FR"/>
        </w:rPr>
        <w:lastRenderedPageBreak/>
        <w:drawing>
          <wp:inline distT="0" distB="0" distL="0" distR="0" wp14:anchorId="01F5A21C" wp14:editId="4758CA70">
            <wp:extent cx="2258060" cy="1192530"/>
            <wp:effectExtent l="0" t="0" r="889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8060" cy="1192530"/>
                    </a:xfrm>
                    <a:prstGeom prst="rect">
                      <a:avLst/>
                    </a:prstGeom>
                    <a:noFill/>
                    <a:ln>
                      <a:noFill/>
                    </a:ln>
                  </pic:spPr>
                </pic:pic>
              </a:graphicData>
            </a:graphic>
          </wp:inline>
        </w:drawing>
      </w:r>
    </w:p>
    <w:p w:rsidR="00197EB3" w:rsidRPr="00A02D22" w:rsidRDefault="00197EB3" w:rsidP="006F337A">
      <w:pPr>
        <w:pStyle w:val="Corpsdetexte"/>
        <w:numPr>
          <w:ilvl w:val="0"/>
          <w:numId w:val="23"/>
        </w:numPr>
        <w:pBdr>
          <w:top w:val="none" w:sz="0" w:space="0" w:color="000000"/>
          <w:left w:val="none" w:sz="0" w:space="0" w:color="000000"/>
          <w:bottom w:val="none" w:sz="0" w:space="0" w:color="000000"/>
          <w:right w:val="none" w:sz="0" w:space="0" w:color="000000"/>
        </w:pBdr>
        <w:spacing w:after="0"/>
        <w:jc w:val="both"/>
        <w:rPr>
          <w:color w:val="0070C0"/>
        </w:rPr>
      </w:pPr>
      <w:r w:rsidRPr="00830797">
        <w:rPr>
          <w:color w:val="000000"/>
        </w:rPr>
        <w:t>Créer un bloc « </w:t>
      </w:r>
      <w:r w:rsidRPr="00830797">
        <w:rPr>
          <w:b/>
          <w:i/>
          <w:color w:val="000000"/>
        </w:rPr>
        <w:t>si »</w:t>
      </w:r>
      <w:r w:rsidRPr="00830797">
        <w:rPr>
          <w:color w:val="000000"/>
        </w:rPr>
        <w:t xml:space="preserve"> </w:t>
      </w:r>
      <w:r w:rsidR="00D872EC">
        <w:rPr>
          <w:noProof/>
          <w:sz w:val="18"/>
          <w:lang w:eastAsia="fr-FR"/>
        </w:rPr>
        <w:drawing>
          <wp:inline distT="0" distB="0" distL="0" distR="0" wp14:anchorId="76EB43D1" wp14:editId="3A95AE86">
            <wp:extent cx="1726565" cy="276225"/>
            <wp:effectExtent l="0" t="0" r="6985" b="952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26565" cy="276225"/>
                    </a:xfrm>
                    <a:prstGeom prst="rect">
                      <a:avLst/>
                    </a:prstGeom>
                    <a:noFill/>
                    <a:ln>
                      <a:noFill/>
                    </a:ln>
                  </pic:spPr>
                </pic:pic>
              </a:graphicData>
            </a:graphic>
          </wp:inline>
        </w:drawing>
      </w:r>
      <w:r w:rsidR="006F337A" w:rsidRPr="00830797">
        <w:rPr>
          <w:color w:val="000000"/>
        </w:rPr>
        <w:t xml:space="preserve"> </w:t>
      </w:r>
      <w:r w:rsidRPr="00830797">
        <w:rPr>
          <w:color w:val="000000"/>
        </w:rPr>
        <w:t>en inscrivant l’expression littérale attendue pour que l’allongement du ressort sur Mars soit identique à celui de la Terre. La réponse correspond à la masse m2.</w:t>
      </w:r>
    </w:p>
    <w:p w:rsidR="00075291" w:rsidRDefault="00931E0A">
      <w:pPr>
        <w:pStyle w:val="Corpsdetexte"/>
        <w:pBdr>
          <w:top w:val="none" w:sz="0" w:space="0" w:color="000000"/>
          <w:left w:val="none" w:sz="0" w:space="0" w:color="000000"/>
          <w:bottom w:val="none" w:sz="0" w:space="0" w:color="000000"/>
          <w:right w:val="none" w:sz="0" w:space="0" w:color="000000"/>
        </w:pBdr>
        <w:spacing w:after="0"/>
        <w:jc w:val="center"/>
        <w:rPr>
          <w:rFonts w:ascii="Open Sans" w:hAnsi="Open Sans"/>
          <w:color w:val="000000"/>
          <w:sz w:val="21"/>
        </w:rPr>
      </w:pPr>
      <w:r>
        <w:rPr>
          <w:rFonts w:ascii="Open Sans" w:hAnsi="Open Sans"/>
          <w:noProof/>
          <w:color w:val="000000"/>
          <w:sz w:val="21"/>
          <w:lang w:eastAsia="fr-FR"/>
        </w:rPr>
        <w:drawing>
          <wp:inline distT="0" distB="0" distL="0" distR="0" wp14:anchorId="0B4E3D1C" wp14:editId="538B13F7">
            <wp:extent cx="4906010" cy="3434715"/>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r="27074"/>
                    <a:stretch>
                      <a:fillRect/>
                    </a:stretch>
                  </pic:blipFill>
                  <pic:spPr bwMode="auto">
                    <a:xfrm>
                      <a:off x="0" y="0"/>
                      <a:ext cx="4906010" cy="3434715"/>
                    </a:xfrm>
                    <a:prstGeom prst="rect">
                      <a:avLst/>
                    </a:prstGeom>
                    <a:noFill/>
                    <a:ln>
                      <a:noFill/>
                    </a:ln>
                  </pic:spPr>
                </pic:pic>
              </a:graphicData>
            </a:graphic>
          </wp:inline>
        </w:drawing>
      </w:r>
    </w:p>
    <w:p w:rsidR="002E7D2B" w:rsidRPr="00CB4A11" w:rsidRDefault="00075291" w:rsidP="00CB4A11">
      <w:pPr>
        <w:pStyle w:val="Titre3"/>
      </w:pPr>
      <w:r w:rsidRPr="00CB4A11">
        <w:rPr>
          <w:b w:val="0"/>
          <w:bCs w:val="0"/>
        </w:rPr>
        <w:t xml:space="preserve">Exemple de réalisation avec </w:t>
      </w:r>
      <w:r w:rsidR="002E7D2B" w:rsidRPr="00CB4A11">
        <w:rPr>
          <w:b w:val="0"/>
          <w:bCs w:val="0"/>
        </w:rPr>
        <w:t>Scratch</w:t>
      </w:r>
    </w:p>
    <w:p w:rsidR="00F31D5D" w:rsidRDefault="00931E0A" w:rsidP="00CB4A11">
      <w:pPr>
        <w:spacing w:line="240" w:lineRule="atLeast"/>
        <w:jc w:val="center"/>
      </w:pPr>
      <w:r>
        <w:rPr>
          <w:noProof/>
          <w:lang w:eastAsia="fr-FR"/>
        </w:rPr>
        <w:drawing>
          <wp:inline distT="0" distB="0" distL="0" distR="0" wp14:anchorId="12C139C9" wp14:editId="19D28ACB">
            <wp:extent cx="4238625" cy="3162300"/>
            <wp:effectExtent l="0" t="0" r="9525" b="0"/>
            <wp:docPr id="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38625" cy="3162300"/>
                    </a:xfrm>
                    <a:prstGeom prst="rect">
                      <a:avLst/>
                    </a:prstGeom>
                    <a:noFill/>
                    <a:ln>
                      <a:noFill/>
                    </a:ln>
                  </pic:spPr>
                </pic:pic>
              </a:graphicData>
            </a:graphic>
          </wp:inline>
        </w:drawing>
      </w:r>
    </w:p>
    <w:p w:rsidR="00F31D5D" w:rsidRDefault="00F31D5D">
      <w:pPr>
        <w:suppressAutoHyphens w:val="0"/>
        <w:spacing w:after="0" w:line="240" w:lineRule="auto"/>
      </w:pPr>
      <w:r>
        <w:br w:type="page"/>
      </w:r>
    </w:p>
    <w:p w:rsidR="00FB144F" w:rsidRPr="00531123" w:rsidRDefault="00FB144F" w:rsidP="00531123">
      <w:pPr>
        <w:pStyle w:val="Titre2"/>
      </w:pPr>
      <w:r w:rsidRPr="00531123">
        <w:lastRenderedPageBreak/>
        <w:t xml:space="preserve">Aides pour la programmation avec un tableur (Libre Office </w:t>
      </w:r>
      <w:proofErr w:type="spellStart"/>
      <w:r w:rsidRPr="00531123">
        <w:t>calc</w:t>
      </w:r>
      <w:proofErr w:type="spellEnd"/>
      <w:r w:rsidRPr="00531123">
        <w:t>)</w:t>
      </w:r>
    </w:p>
    <w:p w:rsidR="00DA7807" w:rsidRPr="00CB4A11" w:rsidRDefault="00412B56" w:rsidP="00FB144F">
      <w:pPr>
        <w:numPr>
          <w:ilvl w:val="0"/>
          <w:numId w:val="29"/>
        </w:numPr>
      </w:pPr>
      <w:r>
        <w:t xml:space="preserve">Ouvrir le fichier </w:t>
      </w:r>
      <w:r w:rsidR="00D07E6A">
        <w:t>« </w:t>
      </w:r>
      <w:proofErr w:type="spellStart"/>
      <w:r w:rsidR="00D07E6A">
        <w:t>ressort_spat</w:t>
      </w:r>
      <w:r w:rsidR="00164EBD">
        <w:t>ial</w:t>
      </w:r>
      <w:r w:rsidR="00D07E6A">
        <w:t>.ods</w:t>
      </w:r>
      <w:proofErr w:type="spellEnd"/>
      <w:r w:rsidR="00D07E6A">
        <w:t> »</w:t>
      </w:r>
      <w:r w:rsidR="0045306D">
        <w:t xml:space="preserve"> présent dans le dossier « </w:t>
      </w:r>
      <w:hyperlink r:id="rId17" w:history="1">
        <w:r w:rsidR="0045306D" w:rsidRPr="0045306D">
          <w:rPr>
            <w:rStyle w:val="Lienhypertexte"/>
          </w:rPr>
          <w:t>poids et masse avec un tableur</w:t>
        </w:r>
      </w:hyperlink>
      <w:r w:rsidR="0045306D">
        <w:t> »</w:t>
      </w:r>
      <w:r w:rsidR="00F105D5">
        <w:t xml:space="preserve">. </w:t>
      </w:r>
      <w:r w:rsidR="00164EBD">
        <w:t>Dans</w:t>
      </w:r>
      <w:r w:rsidR="00F105D5">
        <w:t xml:space="preserve"> l</w:t>
      </w:r>
      <w:r w:rsidR="00164EBD">
        <w:t xml:space="preserve">es cellules F8, F14 et F20, écrire la formule </w:t>
      </w:r>
      <w:r w:rsidR="00164EBD" w:rsidRPr="00322B9D">
        <w:t xml:space="preserve">permettant d’afficher le poids de l’objet respectivement sur la Terre, sur Mars et sur </w:t>
      </w:r>
      <w:r w:rsidR="0045306D">
        <w:t>la Lune</w:t>
      </w:r>
      <w:r w:rsidR="00164EBD" w:rsidRPr="00322B9D">
        <w:t>.</w:t>
      </w:r>
    </w:p>
    <w:p w:rsidR="003B5852" w:rsidRDefault="00931E0A" w:rsidP="00CB4A11">
      <w:pPr>
        <w:spacing w:line="240" w:lineRule="atLeast"/>
        <w:jc w:val="center"/>
      </w:pPr>
      <w:r>
        <w:rPr>
          <w:noProof/>
          <w:lang w:eastAsia="fr-FR"/>
        </w:rPr>
        <mc:AlternateContent>
          <mc:Choice Requires="wpg">
            <w:drawing>
              <wp:inline distT="0" distB="0" distL="0" distR="0" wp14:anchorId="43E14D36" wp14:editId="355BD9C0">
                <wp:extent cx="5619115" cy="2997200"/>
                <wp:effectExtent l="0" t="0" r="635" b="0"/>
                <wp:docPr id="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9115" cy="2997200"/>
                          <a:chOff x="401" y="1182"/>
                          <a:chExt cx="10649" cy="5632"/>
                        </a:xfrm>
                      </wpg:grpSpPr>
                      <pic:pic xmlns:pic="http://schemas.openxmlformats.org/drawingml/2006/picture">
                        <pic:nvPicPr>
                          <pic:cNvPr id="5" name="Image 1"/>
                          <pic:cNvPicPr>
                            <a:picLocks noChangeAspect="1" noChangeArrowheads="1"/>
                          </pic:cNvPicPr>
                        </pic:nvPicPr>
                        <pic:blipFill>
                          <a:blip r:embed="rId18">
                            <a:extLst>
                              <a:ext uri="{28A0092B-C50C-407E-A947-70E740481C1C}">
                                <a14:useLocalDpi xmlns:a14="http://schemas.microsoft.com/office/drawing/2010/main" val="0"/>
                              </a:ext>
                            </a:extLst>
                          </a:blip>
                          <a:srcRect l="-351" t="26350" r="34598" b="17873"/>
                          <a:stretch>
                            <a:fillRect/>
                          </a:stretch>
                        </pic:blipFill>
                        <pic:spPr bwMode="auto">
                          <a:xfrm>
                            <a:off x="401" y="1741"/>
                            <a:ext cx="10649" cy="50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Image 1"/>
                          <pic:cNvPicPr>
                            <a:picLocks noChangeAspect="1" noChangeArrowheads="1"/>
                          </pic:cNvPicPr>
                        </pic:nvPicPr>
                        <pic:blipFill>
                          <a:blip r:embed="rId18">
                            <a:extLst>
                              <a:ext uri="{28A0092B-C50C-407E-A947-70E740481C1C}">
                                <a14:useLocalDpi xmlns:a14="http://schemas.microsoft.com/office/drawing/2010/main" val="0"/>
                              </a:ext>
                            </a:extLst>
                          </a:blip>
                          <a:srcRect l="17964" t="20874" r="76460" b="73926"/>
                          <a:stretch>
                            <a:fillRect/>
                          </a:stretch>
                        </pic:blipFill>
                        <pic:spPr bwMode="auto">
                          <a:xfrm>
                            <a:off x="8984" y="1182"/>
                            <a:ext cx="1741" cy="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AutoShape 22"/>
                        <wps:cNvCnPr>
                          <a:cxnSpLocks noChangeShapeType="1"/>
                        </wps:cNvCnPr>
                        <wps:spPr bwMode="auto">
                          <a:xfrm flipV="1">
                            <a:off x="5158" y="1741"/>
                            <a:ext cx="3955" cy="1655"/>
                          </a:xfrm>
                          <a:prstGeom prst="straightConnector1">
                            <a:avLst/>
                          </a:prstGeom>
                          <a:noFill/>
                          <a:ln w="25400">
                            <a:solidFill>
                              <a:srgbClr val="000000"/>
                            </a:solidFill>
                            <a:round/>
                            <a:headEnd/>
                            <a:tailEnd type="triangle" w="lg" len="lg"/>
                          </a:ln>
                          <a:extLst>
                            <a:ext uri="{909E8E84-426E-40DD-AFC4-6F175D3DCCD1}">
                              <a14:hiddenFill xmlns:a14="http://schemas.microsoft.com/office/drawing/2010/main">
                                <a:noFill/>
                              </a14:hiddenFill>
                            </a:ext>
                          </a:extLst>
                        </wps:spPr>
                        <wps:bodyPr/>
                      </wps:wsp>
                    </wpg:wgp>
                  </a:graphicData>
                </a:graphic>
              </wp:inline>
            </w:drawing>
          </mc:Choice>
          <mc:Fallback>
            <w:pict>
              <v:group id="Group 23" o:spid="_x0000_s1026" style="width:442.45pt;height:236pt;mso-position-horizontal-relative:char;mso-position-vertical-relative:line" coordorigin="401,1182" coordsize="10649,5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left:401;top:1741;width:10649;height:50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4OZ2rDAAAA2gAAAA8AAABkcnMvZG93bnJldi54bWxEj0trwzAQhO+B/Aexgd4SOaZ54EQJJdA2&#10;t5LHIbkt1sYysVbGUv3491Wh0OMwM98w231vK9FS40vHCuazBARx7nTJhYLr5X26BuEDssbKMSkY&#10;yMN+Nx5tMdOu4xO151CICGGfoQITQp1J6XNDFv3M1cTRe7jGYoiyKaRusItwW8k0SZbSYslxwWBN&#10;B0P58/xtFXx8vbbdUA6P602b+yU9pPPVZ6rUy6R/24AI1If/8F/7qBUs4PdKvAFy9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g5nasMAAADaAAAADwAAAAAAAAAAAAAAAACf&#10;AgAAZHJzL2Rvd25yZXYueG1sUEsFBgAAAAAEAAQA9wAAAI8DAAAAAA==&#10;">
                  <v:imagedata r:id="rId19" o:title="" croptop="17269f" cropbottom="11713f" cropleft="-230f" cropright="22674f"/>
                </v:shape>
                <v:shape id="Image 1" o:spid="_x0000_s1028" type="#_x0000_t75" style="position:absolute;left:8984;top:1182;width:1741;height:9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0ssfEAAAA2gAAAA8AAABkcnMvZG93bnJldi54bWxEj0FrwkAUhO8F/8PyhF6Kbmxr1OgqIlja&#10;igejeH5kn0kw+zZkV03+fbdQ6HGYmW+Yxao1lbhT40rLCkbDCARxZnXJuYLTcTuYgnAeWWNlmRR0&#10;5GC17D0tMNH2wQe6pz4XAcIuQQWF93UipcsKMuiGtiYO3sU2Bn2QTS51g48AN5V8jaJYGiw5LBRY&#10;06ag7JrejIKvHaXrl/ije3/bX/ys+y7H58lGqed+u56D8NT6//Bf+1MriOH3SrgBcv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f0ssfEAAAA2gAAAA8AAAAAAAAAAAAAAAAA&#10;nwIAAGRycy9kb3ducmV2LnhtbFBLBQYAAAAABAAEAPcAAACQAwAAAAA=&#10;">
                  <v:imagedata r:id="rId19" o:title="" croptop="13680f" cropbottom="48448f" cropleft="11773f" cropright="50109f"/>
                </v:shape>
                <v:shapetype id="_x0000_t32" coordsize="21600,21600" o:spt="32" o:oned="t" path="m,l21600,21600e" filled="f">
                  <v:path arrowok="t" fillok="f" o:connecttype="none"/>
                  <o:lock v:ext="edit" shapetype="t"/>
                </v:shapetype>
                <v:shape id="AutoShape 22" o:spid="_x0000_s1029" type="#_x0000_t32" style="position:absolute;left:5158;top:1741;width:3955;height:16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CPzMIAAADaAAAADwAAAGRycy9kb3ducmV2LnhtbESP0YrCMBRE34X9h3AXfClrquiuVKNs&#10;BcUXQV0/4NJc27LNTUmi1r83guDjMDNnmPmyM424kvO1ZQXDQQqCuLC65lLB6W/9NQXhA7LGxjIp&#10;uJOH5eKjN8dM2xsf6HoMpYgQ9hkqqEJoMyl9UZFBP7AtcfTO1hkMUbpSaoe3CDeNHKXptzRYc1yo&#10;sKVVRcX/8WIU5MM82e3XdrLZjfOJQZcc7CZRqv/Z/c5ABOrCO/xqb7WCH3heiTdAL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pCPzMIAAADaAAAADwAAAAAAAAAAAAAA&#10;AAChAgAAZHJzL2Rvd25yZXYueG1sUEsFBgAAAAAEAAQA+QAAAJADAAAAAA==&#10;" strokeweight="2pt">
                  <v:stroke endarrow="block" endarrowwidth="wide" endarrowlength="long"/>
                </v:shape>
                <w10:anchorlock/>
              </v:group>
            </w:pict>
          </mc:Fallback>
        </mc:AlternateContent>
      </w:r>
    </w:p>
    <w:p w:rsidR="00322B9D" w:rsidRPr="00322B9D" w:rsidRDefault="00BB5C14" w:rsidP="00CB4A11">
      <w:pPr>
        <w:numPr>
          <w:ilvl w:val="0"/>
          <w:numId w:val="29"/>
        </w:numPr>
        <w:spacing w:line="240" w:lineRule="atLeast"/>
        <w:rPr>
          <w:color w:val="FF0000"/>
        </w:rPr>
      </w:pPr>
      <w:r>
        <w:t>Créer une nouvelle feuille sur le même fichier.</w:t>
      </w:r>
      <w:r w:rsidR="00100369">
        <w:t xml:space="preserve"> Pour afficher le résultat, créer une condition comparant la</w:t>
      </w:r>
      <w:r w:rsidR="00381935">
        <w:t xml:space="preserve"> valeur de la</w:t>
      </w:r>
      <w:r w:rsidR="00100369">
        <w:t xml:space="preserve"> masse saisie au résultat attendu, calculé par une formule.</w:t>
      </w:r>
    </w:p>
    <w:p w:rsidR="00FB144F" w:rsidRPr="00CB4A11" w:rsidRDefault="00322B9D" w:rsidP="00CB4A11">
      <w:pPr>
        <w:spacing w:line="240" w:lineRule="atLeast"/>
        <w:jc w:val="center"/>
      </w:pPr>
      <w:r w:rsidRPr="00CB4A11">
        <w:rPr>
          <w:noProof/>
          <w:lang w:eastAsia="fr-FR"/>
        </w:rPr>
        <mc:AlternateContent>
          <mc:Choice Requires="wpg">
            <w:drawing>
              <wp:inline distT="0" distB="0" distL="0" distR="0" wp14:anchorId="1957B101" wp14:editId="542E3B38">
                <wp:extent cx="5886450" cy="3390900"/>
                <wp:effectExtent l="0" t="0" r="0" b="0"/>
                <wp:docPr id="9" name="Groupe 9"/>
                <wp:cNvGraphicFramePr/>
                <a:graphic xmlns:a="http://schemas.openxmlformats.org/drawingml/2006/main">
                  <a:graphicData uri="http://schemas.microsoft.com/office/word/2010/wordprocessingGroup">
                    <wpg:wgp>
                      <wpg:cNvGrpSpPr/>
                      <wpg:grpSpPr>
                        <a:xfrm>
                          <a:off x="0" y="0"/>
                          <a:ext cx="5886450" cy="3390900"/>
                          <a:chOff x="0" y="0"/>
                          <a:chExt cx="5886450" cy="3390900"/>
                        </a:xfrm>
                      </wpg:grpSpPr>
                      <pic:pic xmlns:pic="http://schemas.openxmlformats.org/drawingml/2006/picture">
                        <pic:nvPicPr>
                          <pic:cNvPr id="10" name="Image 1"/>
                          <pic:cNvPicPr>
                            <a:picLocks noChangeAspect="1"/>
                          </pic:cNvPicPr>
                        </pic:nvPicPr>
                        <pic:blipFill>
                          <a:blip r:embed="rId20">
                            <a:extLst>
                              <a:ext uri="{28A0092B-C50C-407E-A947-70E740481C1C}">
                                <a14:useLocalDpi xmlns:a14="http://schemas.microsoft.com/office/drawing/2010/main" val="0"/>
                              </a:ext>
                            </a:extLst>
                          </a:blip>
                          <a:srcRect t="26215" r="47273" b="26765"/>
                          <a:stretch>
                            <a:fillRect/>
                          </a:stretch>
                        </pic:blipFill>
                        <pic:spPr bwMode="auto">
                          <a:xfrm>
                            <a:off x="0" y="0"/>
                            <a:ext cx="5886450" cy="2947988"/>
                          </a:xfrm>
                          <a:prstGeom prst="rect">
                            <a:avLst/>
                          </a:prstGeom>
                          <a:noFill/>
                          <a:ln>
                            <a:noFill/>
                          </a:ln>
                        </pic:spPr>
                      </pic:pic>
                      <pic:pic xmlns:pic="http://schemas.openxmlformats.org/drawingml/2006/picture">
                        <pic:nvPicPr>
                          <pic:cNvPr id="11" name="Image 1"/>
                          <pic:cNvPicPr>
                            <a:picLocks noChangeAspect="1"/>
                          </pic:cNvPicPr>
                        </pic:nvPicPr>
                        <pic:blipFill>
                          <a:blip r:embed="rId21">
                            <a:extLst>
                              <a:ext uri="{28A0092B-C50C-407E-A947-70E740481C1C}">
                                <a14:useLocalDpi xmlns:a14="http://schemas.microsoft.com/office/drawing/2010/main" val="0"/>
                              </a:ext>
                            </a:extLst>
                          </a:blip>
                          <a:srcRect l="18347" t="21156" r="65289" b="74138"/>
                          <a:stretch>
                            <a:fillRect/>
                          </a:stretch>
                        </pic:blipFill>
                        <pic:spPr bwMode="auto">
                          <a:xfrm>
                            <a:off x="842963" y="2900363"/>
                            <a:ext cx="3028950" cy="490537"/>
                          </a:xfrm>
                          <a:prstGeom prst="rect">
                            <a:avLst/>
                          </a:prstGeom>
                          <a:noFill/>
                          <a:ln>
                            <a:noFill/>
                          </a:ln>
                        </pic:spPr>
                      </pic:pic>
                      <wps:wsp>
                        <wps:cNvPr id="12" name="AutoShape 27"/>
                        <wps:cNvCnPr>
                          <a:cxnSpLocks noChangeShapeType="1"/>
                        </wps:cNvCnPr>
                        <wps:spPr bwMode="auto">
                          <a:xfrm flipH="1">
                            <a:off x="3900488" y="2786063"/>
                            <a:ext cx="781050" cy="290830"/>
                          </a:xfrm>
                          <a:prstGeom prst="straightConnector1">
                            <a:avLst/>
                          </a:prstGeom>
                          <a:noFill/>
                          <a:ln w="25400">
                            <a:solidFill>
                              <a:srgbClr val="000000"/>
                            </a:solidFill>
                            <a:round/>
                            <a:headEnd/>
                            <a:tailEnd type="triangle" w="lg" len="lg"/>
                          </a:ln>
                          <a:extLst>
                            <a:ext uri="{909E8E84-426E-40DD-AFC4-6F175D3DCCD1}">
                              <a14:hiddenFill xmlns:a14="http://schemas.microsoft.com/office/drawing/2010/main">
                                <a:noFill/>
                              </a14:hiddenFill>
                            </a:ext>
                          </a:extLst>
                        </wps:spPr>
                        <wps:bodyPr/>
                      </wps:wsp>
                    </wpg:wgp>
                  </a:graphicData>
                </a:graphic>
              </wp:inline>
            </w:drawing>
          </mc:Choice>
          <mc:Fallback>
            <w:pict>
              <v:group id="Groupe 9" o:spid="_x0000_s1026" style="width:463.5pt;height:267pt;mso-position-horizontal-relative:char;mso-position-vertical-relative:line" coordsize="58864,339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">
                <v:shape id="Image 1" o:spid="_x0000_s1027" type="#_x0000_t75" style="position:absolute;width:58864;height:294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c4LHAAAA2wAAAA8AAABkcnMvZG93bnJldi54bWxEj09Lw0AQxe8Fv8Mygrd2U6naxm6LFApB&#10;wdo/it6G7JhEs7Nhd23jt3cOQm8zvDfv/Wa+7F2rjhRi49nAeJSBIi69bbgycNivh1NQMSFbbD2T&#10;gV+KsFxcDOaYW3/iLR13qVISwjFHA3VKXa51LGtyGEe+Ixbt0weHSdZQaRvwJOGu1ddZdqsdNiwN&#10;NXa0qqn83v04A+vJnf0onh+fXor49rWZ3fgwfn035uqyf7gHlahPZ/P/dWEFX+jlFxlAL/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Fv+c4LHAAAA2wAAAA8AAAAAAAAAAAAA&#10;AAAAnwIAAGRycy9kb3ducmV2LnhtbFBLBQYAAAAABAAEAPcAAACTAwAAAAA=&#10;">
                  <v:imagedata r:id="rId22" o:title="" croptop="17180f" cropbottom="17541f" cropright="30981f"/>
                  <v:path arrowok="t"/>
                </v:shape>
                <v:shape id="Image 1" o:spid="_x0000_s1028" type="#_x0000_t75" style="position:absolute;left:8429;top:29003;width:30290;height:4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yROnDAAAA2wAAAA8AAABkcnMvZG93bnJldi54bWxET0trwkAQvhf8D8sI3nSTFkobsxFtCYjS&#10;Q30cvA3ZMQlmZ0N2o2l/fVcQepuP7znpYjCNuFLnassK4lkEgriwuuZSwWGfT99AOI+ssbFMCn7I&#10;wSIbPaWYaHvjb7rufClCCLsEFVTet4mUrqjIoJvZljhwZ9sZ9AF2pdQd3kK4aeRzFL1KgzWHhgpb&#10;+qiouOx6o6BY9e70uTlu8t/+0L7bPN5+vTRKTcbDcg7C0+D/xQ/3Wof5Mdx/CQfI7A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PJE6cMAAADbAAAADwAAAAAAAAAAAAAAAACf&#10;AgAAZHJzL2Rvd25yZXYueG1sUEsFBgAAAAAEAAQA9wAAAI8DAAAAAA==&#10;">
                  <v:imagedata r:id="rId23" o:title="" croptop="13865f" cropbottom="48587f" cropleft="12024f" cropright="42788f"/>
                  <v:path arrowok="t"/>
                </v:shape>
                <v:shape id="AutoShape 27" o:spid="_x0000_s1029" type="#_x0000_t32" style="position:absolute;left:39004;top:27860;width:7811;height:290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TAcAAAADbAAAADwAAAGRycy9kb3ducmV2LnhtbERPzYrCMBC+C/sOYRa8FE0VFekaZSso&#10;XgTr7gMMzWxbtpmUJGp9eyMI3ubj+53VpjetuJLzjWUFk3EKgri0uuFKwe/PbrQE4QOyxtYyKbiT&#10;h836Y7DCTNsbF3Q9h0rEEPYZKqhD6DIpfVmTQT+2HXHk/qwzGCJ0ldQObzHctHKapgtpsOHYUGNH&#10;25rK//PFKMgneXI87ex8f5zlc4MuKew+UWr42X9/gQjUh7f45T7oOH8Kz1/iAXL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jDkwHAAAAA2wAAAA8AAAAAAAAAAAAAAAAA&#10;oQIAAGRycy9kb3ducmV2LnhtbFBLBQYAAAAABAAEAPkAAACOAwAAAAA=&#10;" strokeweight="2pt">
                  <v:stroke endarrow="block" endarrowwidth="wide" endarrowlength="long"/>
                </v:shape>
                <w10:anchorlock/>
              </v:group>
            </w:pict>
          </mc:Fallback>
        </mc:AlternateContent>
      </w:r>
    </w:p>
    <w:sectPr w:rsidR="00FB144F" w:rsidRPr="00CB4A11" w:rsidSect="007A03B2">
      <w:footerReference w:type="default" r:id="rId24"/>
      <w:headerReference w:type="first" r:id="rId25"/>
      <w:footerReference w:type="first" r:id="rId26"/>
      <w:pgSz w:w="11906" w:h="16838"/>
      <w:pgMar w:top="1134" w:right="1418" w:bottom="426"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A51" w:rsidRDefault="00C64A51" w:rsidP="00694A16">
      <w:pPr>
        <w:spacing w:after="0" w:line="240" w:lineRule="auto"/>
      </w:pPr>
      <w:r>
        <w:separator/>
      </w:r>
    </w:p>
  </w:endnote>
  <w:endnote w:type="continuationSeparator" w:id="0">
    <w:p w:rsidR="00C64A51" w:rsidRDefault="00C64A51" w:rsidP="0069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ew Roman">
    <w:altName w:val="MS Gothic"/>
    <w:charset w:val="80"/>
    <w:family w:val="roman"/>
    <w:pitch w:val="default"/>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DINPro-Bold">
    <w:altName w:val="Arial"/>
    <w:panose1 w:val="02000503030000020004"/>
    <w:charset w:val="00"/>
    <w:family w:val="modern"/>
    <w:notTrueType/>
    <w:pitch w:val="variable"/>
    <w:sig w:usb0="800002AF" w:usb1="4000206A" w:usb2="00000000" w:usb3="00000000" w:csb0="0000009F" w:csb1="00000000"/>
  </w:font>
  <w:font w:name="DINPro-Medium">
    <w:altName w:val="Arial"/>
    <w:panose1 w:val="02000503030000020004"/>
    <w:charset w:val="00"/>
    <w:family w:val="modern"/>
    <w:notTrueType/>
    <w:pitch w:val="variable"/>
    <w:sig w:usb0="800002AF" w:usb1="4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VAG Rounded Std 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A16" w:rsidRPr="00757088" w:rsidRDefault="00757088" w:rsidP="00757088">
    <w:pPr>
      <w:pStyle w:val="Pieddepage"/>
      <w:pBdr>
        <w:top w:val="single" w:sz="4" w:space="0" w:color="E5E3F1"/>
      </w:pBdr>
      <w:rPr>
        <w:rFonts w:ascii="Arial" w:hAnsi="Arial" w:cs="Arial"/>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Décembre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Pr>
        <w:rFonts w:ascii="VAG Rounded Std Light" w:hAnsi="VAG Rounded Std Light" w:cs="Arial"/>
        <w:b/>
        <w:noProof/>
        <w:color w:val="39368F"/>
        <w:sz w:val="16"/>
      </w:rPr>
      <w:t>5</w:t>
    </w:r>
    <w:r w:rsidRPr="002B76AA">
      <w:rPr>
        <w:rFonts w:ascii="VAG Rounded Std Light" w:hAnsi="VAG Rounded Std Light" w:cs="Arial"/>
        <w:b/>
        <w:color w:val="39368F"/>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3B2" w:rsidRPr="007A03B2" w:rsidRDefault="007A03B2" w:rsidP="007A03B2">
    <w:pPr>
      <w:pStyle w:val="Pieddepage"/>
      <w:pBdr>
        <w:top w:val="single" w:sz="4" w:space="0" w:color="E5E3F1"/>
      </w:pBdr>
      <w:rPr>
        <w:rFonts w:ascii="Arial" w:hAnsi="Arial" w:cs="Arial"/>
      </w:rPr>
    </w:pPr>
    <w:hyperlink r:id="rId1" w:history="1">
      <w:r>
        <w:rPr>
          <w:rStyle w:val="Lienhypertexte"/>
          <w:rFonts w:ascii="VAG Rounded Std Light" w:hAnsi="VAG Rounded Std Light" w:cs="Arial"/>
          <w:b/>
          <w:color w:val="39368F"/>
          <w:sz w:val="16"/>
        </w:rPr>
        <w:t>eduscol.education.fr/</w:t>
      </w:r>
    </w:hyperlink>
    <w:r>
      <w:rPr>
        <w:rFonts w:ascii="Arial" w:hAnsi="Arial" w:cs="Arial"/>
      </w:rPr>
      <w:t xml:space="preserve"> – Ministère de l’Éducation nationale et de la Jeunesse – </w:t>
    </w:r>
    <w:r w:rsidR="003B2561">
      <w:rPr>
        <w:rFonts w:ascii="Arial" w:hAnsi="Arial" w:cs="Arial"/>
      </w:rPr>
      <w:t>Décembre</w:t>
    </w:r>
    <w:r>
      <w:rPr>
        <w:rFonts w:ascii="Arial" w:hAnsi="Arial" w:cs="Arial"/>
      </w:rPr>
      <w:t xml:space="preserve"> 2018</w:t>
    </w:r>
    <w:r>
      <w:rPr>
        <w:rFonts w:ascii="Arial" w:hAnsi="Arial" w:cs="Arial"/>
      </w:rPr>
      <w:tab/>
    </w:r>
    <w:r w:rsidRPr="002B76AA">
      <w:rPr>
        <w:rFonts w:ascii="VAG Rounded Std Light" w:hAnsi="VAG Rounded Std Light" w:cs="Arial"/>
        <w:b/>
        <w:color w:val="39368F"/>
        <w:sz w:val="16"/>
      </w:rPr>
      <w:fldChar w:fldCharType="begin"/>
    </w:r>
    <w:r w:rsidRPr="002B76AA">
      <w:rPr>
        <w:rFonts w:ascii="VAG Rounded Std Light" w:hAnsi="VAG Rounded Std Light" w:cs="Arial"/>
        <w:b/>
        <w:color w:val="39368F"/>
        <w:sz w:val="16"/>
      </w:rPr>
      <w:instrText>PAGE   \* MERGEFORMAT</w:instrText>
    </w:r>
    <w:r w:rsidRPr="002B76AA">
      <w:rPr>
        <w:rFonts w:ascii="VAG Rounded Std Light" w:hAnsi="VAG Rounded Std Light" w:cs="Arial"/>
        <w:b/>
        <w:color w:val="39368F"/>
        <w:sz w:val="16"/>
      </w:rPr>
      <w:fldChar w:fldCharType="separate"/>
    </w:r>
    <w:r w:rsidR="00757088">
      <w:rPr>
        <w:rFonts w:ascii="VAG Rounded Std Light" w:hAnsi="VAG Rounded Std Light" w:cs="Arial"/>
        <w:b/>
        <w:noProof/>
        <w:color w:val="39368F"/>
        <w:sz w:val="16"/>
      </w:rPr>
      <w:t>1</w:t>
    </w:r>
    <w:r w:rsidRPr="002B76AA">
      <w:rPr>
        <w:rFonts w:ascii="VAG Rounded Std Light" w:hAnsi="VAG Rounded Std Light" w:cs="Arial"/>
        <w:b/>
        <w:color w:val="39368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A51" w:rsidRDefault="00C64A51" w:rsidP="00694A16">
      <w:pPr>
        <w:spacing w:after="0" w:line="240" w:lineRule="auto"/>
      </w:pPr>
      <w:r>
        <w:separator/>
      </w:r>
    </w:p>
  </w:footnote>
  <w:footnote w:type="continuationSeparator" w:id="0">
    <w:p w:rsidR="00C64A51" w:rsidRDefault="00C64A51" w:rsidP="00694A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3B2" w:rsidRDefault="007A03B2">
    <w:pPr>
      <w:pStyle w:val="En-tte"/>
    </w:pPr>
    <w:r>
      <w:rPr>
        <w:rFonts w:ascii="Arial" w:hAnsi="Arial" w:cs="Arial"/>
        <w:b w:val="0"/>
        <w:noProof/>
        <w:color w:val="auto"/>
        <w:sz w:val="20"/>
        <w:lang w:eastAsia="fr-FR"/>
      </w:rPr>
      <w:drawing>
        <wp:anchor distT="0" distB="0" distL="114300" distR="114300" simplePos="0" relativeHeight="251658240" behindDoc="0" locked="0" layoutInCell="1" allowOverlap="1">
          <wp:simplePos x="0" y="0"/>
          <wp:positionH relativeFrom="margin">
            <wp:posOffset>-919480</wp:posOffset>
          </wp:positionH>
          <wp:positionV relativeFrom="margin">
            <wp:posOffset>-1953895</wp:posOffset>
          </wp:positionV>
          <wp:extent cx="7600950" cy="2113915"/>
          <wp:effectExtent l="0" t="0" r="0" b="635"/>
          <wp:wrapTopAndBottom/>
          <wp:docPr id="3" name="Image 3" descr="C:\Users\tpierres\Dropbox\Ministère\_2018\Phys-chimie\_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ierres\Dropbox\Ministère\_2018\Phys-chimie\_C4.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00950" cy="21139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TM2"/>
      <w:lvlText w:val=""/>
      <w:lvlJc w:val="left"/>
      <w:pPr>
        <w:tabs>
          <w:tab w:val="num" w:pos="0"/>
        </w:tabs>
        <w:ind w:left="720" w:hanging="360"/>
      </w:pPr>
      <w:rPr>
        <w:rFonts w:ascii="Symbol" w:hAnsi="Symbol" w:cs="Symbol" w:hint="default"/>
        <w:color w:val="1C748E"/>
      </w:rPr>
    </w:lvl>
  </w:abstractNum>
  <w:abstractNum w:abstractNumId="2">
    <w:nsid w:val="00000003"/>
    <w:multiLevelType w:val="singleLevel"/>
    <w:tmpl w:val="00000003"/>
    <w:name w:val="WW8Num5"/>
    <w:lvl w:ilvl="0">
      <w:start w:val="1"/>
      <w:numFmt w:val="bullet"/>
      <w:lvlText w:val=""/>
      <w:lvlJc w:val="left"/>
      <w:pPr>
        <w:tabs>
          <w:tab w:val="num" w:pos="0"/>
        </w:tabs>
        <w:ind w:left="700" w:hanging="360"/>
      </w:pPr>
      <w:rPr>
        <w:rFonts w:ascii="Symbol" w:hAnsi="Symbol" w:cs="Symbol" w:hint="default"/>
        <w:color w:val="1C748E"/>
      </w:rPr>
    </w:lvl>
  </w:abstractNum>
  <w:abstractNum w:abstractNumId="3">
    <w:nsid w:val="00000004"/>
    <w:multiLevelType w:val="multilevel"/>
    <w:tmpl w:val="00000004"/>
    <w:lvl w:ilvl="0">
      <w:start w:val="1"/>
      <w:numFmt w:val="bullet"/>
      <w:suff w:val="nothing"/>
      <w:lvlText w:val=""/>
      <w:lvlJc w:val="left"/>
      <w:pPr>
        <w:tabs>
          <w:tab w:val="num" w:pos="0"/>
        </w:tabs>
        <w:ind w:left="0" w:firstLine="0"/>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4">
    <w:nsid w:val="00000005"/>
    <w:multiLevelType w:val="multilevel"/>
    <w:tmpl w:val="00000005"/>
    <w:lvl w:ilvl="0">
      <w:start w:val="1"/>
      <w:numFmt w:val="bullet"/>
      <w:suff w:val="nothing"/>
      <w:lvlText w:val=""/>
      <w:lvlJc w:val="left"/>
      <w:pPr>
        <w:tabs>
          <w:tab w:val="num" w:pos="0"/>
        </w:tabs>
        <w:ind w:left="0" w:firstLine="0"/>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917834"/>
    <w:multiLevelType w:val="hybridMultilevel"/>
    <w:tmpl w:val="2C9472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0E7539F"/>
    <w:multiLevelType w:val="hybridMultilevel"/>
    <w:tmpl w:val="8D56B7E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07B132BF"/>
    <w:multiLevelType w:val="hybridMultilevel"/>
    <w:tmpl w:val="9C109FF8"/>
    <w:lvl w:ilvl="0" w:tplc="D76244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07D36BE4"/>
    <w:multiLevelType w:val="hybridMultilevel"/>
    <w:tmpl w:val="86C25D6E"/>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1">
    <w:nsid w:val="085A10D5"/>
    <w:multiLevelType w:val="multilevel"/>
    <w:tmpl w:val="DF2062F8"/>
    <w:lvl w:ilvl="0">
      <w:start w:val="1"/>
      <w:numFmt w:val="decimal"/>
      <w:lvlText w:val="%1"/>
      <w:lvlJc w:val="left"/>
      <w:pPr>
        <w:ind w:left="360" w:hanging="360"/>
      </w:pPr>
      <w:rPr>
        <w:rFonts w:eastAsia="Times New Roman" w:hint="default"/>
        <w:b/>
        <w:color w:val="1C748E"/>
      </w:rPr>
    </w:lvl>
    <w:lvl w:ilvl="1">
      <w:start w:val="1"/>
      <w:numFmt w:val="decimal"/>
      <w:lvlText w:val="%1.%2"/>
      <w:lvlJc w:val="left"/>
      <w:pPr>
        <w:ind w:left="360" w:hanging="360"/>
      </w:pPr>
      <w:rPr>
        <w:rFonts w:eastAsia="Times New Roman" w:hint="default"/>
        <w:b/>
        <w:color w:val="1C748E"/>
      </w:rPr>
    </w:lvl>
    <w:lvl w:ilvl="2">
      <w:start w:val="1"/>
      <w:numFmt w:val="decimal"/>
      <w:lvlText w:val="%1.%2.%3"/>
      <w:lvlJc w:val="left"/>
      <w:pPr>
        <w:ind w:left="720" w:hanging="720"/>
      </w:pPr>
      <w:rPr>
        <w:rFonts w:eastAsia="Times New Roman" w:hint="default"/>
        <w:b/>
        <w:color w:val="1C748E"/>
      </w:rPr>
    </w:lvl>
    <w:lvl w:ilvl="3">
      <w:start w:val="1"/>
      <w:numFmt w:val="decimal"/>
      <w:lvlText w:val="%1.%2.%3.%4"/>
      <w:lvlJc w:val="left"/>
      <w:pPr>
        <w:ind w:left="720" w:hanging="720"/>
      </w:pPr>
      <w:rPr>
        <w:rFonts w:eastAsia="Times New Roman" w:hint="default"/>
        <w:b/>
        <w:color w:val="1C748E"/>
      </w:rPr>
    </w:lvl>
    <w:lvl w:ilvl="4">
      <w:start w:val="1"/>
      <w:numFmt w:val="decimal"/>
      <w:lvlText w:val="%1.%2.%3.%4.%5"/>
      <w:lvlJc w:val="left"/>
      <w:pPr>
        <w:ind w:left="1080" w:hanging="1080"/>
      </w:pPr>
      <w:rPr>
        <w:rFonts w:eastAsia="Times New Roman" w:hint="default"/>
        <w:b/>
        <w:color w:val="1C748E"/>
      </w:rPr>
    </w:lvl>
    <w:lvl w:ilvl="5">
      <w:start w:val="1"/>
      <w:numFmt w:val="decimal"/>
      <w:lvlText w:val="%1.%2.%3.%4.%5.%6"/>
      <w:lvlJc w:val="left"/>
      <w:pPr>
        <w:ind w:left="1080" w:hanging="1080"/>
      </w:pPr>
      <w:rPr>
        <w:rFonts w:eastAsia="Times New Roman" w:hint="default"/>
        <w:b/>
        <w:color w:val="1C748E"/>
      </w:rPr>
    </w:lvl>
    <w:lvl w:ilvl="6">
      <w:start w:val="1"/>
      <w:numFmt w:val="decimal"/>
      <w:lvlText w:val="%1.%2.%3.%4.%5.%6.%7"/>
      <w:lvlJc w:val="left"/>
      <w:pPr>
        <w:ind w:left="1440" w:hanging="1440"/>
      </w:pPr>
      <w:rPr>
        <w:rFonts w:eastAsia="Times New Roman" w:hint="default"/>
        <w:b/>
        <w:color w:val="1C748E"/>
      </w:rPr>
    </w:lvl>
    <w:lvl w:ilvl="7">
      <w:start w:val="1"/>
      <w:numFmt w:val="decimal"/>
      <w:lvlText w:val="%1.%2.%3.%4.%5.%6.%7.%8"/>
      <w:lvlJc w:val="left"/>
      <w:pPr>
        <w:ind w:left="1440" w:hanging="1440"/>
      </w:pPr>
      <w:rPr>
        <w:rFonts w:eastAsia="Times New Roman" w:hint="default"/>
        <w:b/>
        <w:color w:val="1C748E"/>
      </w:rPr>
    </w:lvl>
    <w:lvl w:ilvl="8">
      <w:start w:val="1"/>
      <w:numFmt w:val="decimal"/>
      <w:lvlText w:val="%1.%2.%3.%4.%5.%6.%7.%8.%9"/>
      <w:lvlJc w:val="left"/>
      <w:pPr>
        <w:ind w:left="1800" w:hanging="1800"/>
      </w:pPr>
      <w:rPr>
        <w:rFonts w:eastAsia="Times New Roman" w:hint="default"/>
        <w:b/>
        <w:color w:val="1C748E"/>
      </w:rPr>
    </w:lvl>
  </w:abstractNum>
  <w:abstractNum w:abstractNumId="12">
    <w:nsid w:val="0F513C16"/>
    <w:multiLevelType w:val="hybridMultilevel"/>
    <w:tmpl w:val="1E5AD1C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0F9B6BE7"/>
    <w:multiLevelType w:val="multilevel"/>
    <w:tmpl w:val="1048067C"/>
    <w:lvl w:ilvl="0">
      <w:start w:val="1"/>
      <w:numFmt w:val="decimal"/>
      <w:lvlText w:val="%1."/>
      <w:lvlJc w:val="left"/>
      <w:pPr>
        <w:ind w:left="720" w:hanging="360"/>
      </w:pPr>
      <w:rPr>
        <w:rFonts w:eastAsia="Times New Roman"/>
        <w:bCs/>
        <w:color w:val="1C748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14">
    <w:nsid w:val="1FBD585E"/>
    <w:multiLevelType w:val="hybridMultilevel"/>
    <w:tmpl w:val="3C7256EC"/>
    <w:lvl w:ilvl="0" w:tplc="040C0001">
      <w:start w:val="1"/>
      <w:numFmt w:val="bullet"/>
      <w:lvlText w:val=""/>
      <w:lvlJc w:val="left"/>
      <w:pPr>
        <w:ind w:left="360" w:hanging="360"/>
      </w:pPr>
      <w:rPr>
        <w:rFonts w:ascii="Symbol" w:hAnsi="Symbol" w:hint="default"/>
        <w:color w:val="1C748E"/>
      </w:rPr>
    </w:lvl>
    <w:lvl w:ilvl="1" w:tplc="040C0003">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5">
    <w:nsid w:val="23716376"/>
    <w:multiLevelType w:val="hybridMultilevel"/>
    <w:tmpl w:val="7D86E716"/>
    <w:lvl w:ilvl="0" w:tplc="040C000F">
      <w:start w:val="1"/>
      <w:numFmt w:val="decimal"/>
      <w:lvlText w:val="%1."/>
      <w:lvlJc w:val="left"/>
      <w:pPr>
        <w:ind w:left="720" w:hanging="360"/>
      </w:pPr>
      <w:rPr>
        <w:rFonts w:hint="default"/>
        <w:color w:val="000000"/>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85C03B3"/>
    <w:multiLevelType w:val="multilevel"/>
    <w:tmpl w:val="925C6A1C"/>
    <w:lvl w:ilvl="0">
      <w:start w:val="1"/>
      <w:numFmt w:val="decimal"/>
      <w:lvlText w:val="%1."/>
      <w:lvlJc w:val="left"/>
      <w:pPr>
        <w:ind w:left="720" w:hanging="360"/>
      </w:pPr>
      <w:rPr>
        <w:rFonts w:eastAsia="Times New Roman"/>
        <w:b/>
        <w:bCs/>
        <w:color w:val="1C748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17">
    <w:nsid w:val="2E8142F5"/>
    <w:multiLevelType w:val="hybridMultilevel"/>
    <w:tmpl w:val="D18EE71A"/>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8">
    <w:nsid w:val="322573B6"/>
    <w:multiLevelType w:val="multilevel"/>
    <w:tmpl w:val="CF34B542"/>
    <w:lvl w:ilvl="0">
      <w:start w:val="1"/>
      <w:numFmt w:val="bullet"/>
      <w:lvlText w:val=""/>
      <w:lvlJc w:val="left"/>
      <w:pPr>
        <w:ind w:left="720" w:hanging="360"/>
      </w:pPr>
      <w:rPr>
        <w:rFonts w:ascii="Symbol" w:hAnsi="Symbol" w:cs="Symbol" w:hint="default"/>
        <w:color w:val="1C748E"/>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2D544C3"/>
    <w:multiLevelType w:val="hybridMultilevel"/>
    <w:tmpl w:val="7278E580"/>
    <w:lvl w:ilvl="0" w:tplc="00000003">
      <w:start w:val="1"/>
      <w:numFmt w:val="bullet"/>
      <w:lvlText w:val=""/>
      <w:lvlJc w:val="left"/>
      <w:pPr>
        <w:ind w:left="720" w:hanging="360"/>
      </w:pPr>
      <w:rPr>
        <w:rFonts w:ascii="Symbol" w:hAnsi="Symbol" w:cs="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CB77678"/>
    <w:multiLevelType w:val="hybridMultilevel"/>
    <w:tmpl w:val="ED14A228"/>
    <w:lvl w:ilvl="0" w:tplc="040C000F">
      <w:start w:val="1"/>
      <w:numFmt w:val="decimal"/>
      <w:lvlText w:val="%1."/>
      <w:lvlJc w:val="left"/>
      <w:pPr>
        <w:ind w:left="720" w:hanging="360"/>
      </w:pPr>
      <w:rPr>
        <w:rFonts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E421EB1"/>
    <w:multiLevelType w:val="hybridMultilevel"/>
    <w:tmpl w:val="07221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F927F71"/>
    <w:multiLevelType w:val="multilevel"/>
    <w:tmpl w:val="9DC88760"/>
    <w:lvl w:ilvl="0">
      <w:start w:val="1"/>
      <w:numFmt w:val="decimal"/>
      <w:lvlText w:val="%1."/>
      <w:lvlJc w:val="left"/>
      <w:pPr>
        <w:ind w:left="720" w:hanging="360"/>
      </w:pPr>
      <w:rPr>
        <w:rFonts w:ascii="Arial" w:eastAsia="Calibri" w:hAnsi="Arial" w:cs="Arial"/>
        <w:color w:val="000000"/>
        <w:sz w:val="2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41435B54"/>
    <w:multiLevelType w:val="hybridMultilevel"/>
    <w:tmpl w:val="4532FC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2B01E66"/>
    <w:multiLevelType w:val="hybridMultilevel"/>
    <w:tmpl w:val="0450D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5520CA0"/>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45520DEC"/>
    <w:multiLevelType w:val="multilevel"/>
    <w:tmpl w:val="661A82BA"/>
    <w:lvl w:ilvl="0">
      <w:start w:val="1"/>
      <w:numFmt w:val="decimal"/>
      <w:lvlText w:val="%1."/>
      <w:lvlJc w:val="left"/>
      <w:pPr>
        <w:ind w:left="720" w:hanging="360"/>
      </w:pPr>
      <w:rPr>
        <w:rFonts w:eastAsia="Times New Roman"/>
        <w:b/>
        <w:bCs/>
        <w:color w:val="1C748E"/>
      </w:rPr>
    </w:lvl>
    <w:lvl w:ilvl="1">
      <w:start w:val="1"/>
      <w:numFmt w:val="decimal"/>
      <w:lvlText w:val="%1.%2."/>
      <w:lvlJc w:val="left"/>
      <w:pPr>
        <w:ind w:left="750" w:hanging="390"/>
      </w:pPr>
      <w:rPr>
        <w:rFonts w:eastAsia="Times New Roman"/>
        <w:color w:val="1C748E"/>
      </w:rPr>
    </w:lvl>
    <w:lvl w:ilvl="2">
      <w:start w:val="1"/>
      <w:numFmt w:val="decimal"/>
      <w:lvlText w:val="%1.%2.%3."/>
      <w:lvlJc w:val="left"/>
      <w:pPr>
        <w:ind w:left="1080" w:hanging="720"/>
      </w:pPr>
      <w:rPr>
        <w:rFonts w:eastAsia="Times New Roman"/>
        <w:color w:val="1C748E"/>
      </w:rPr>
    </w:lvl>
    <w:lvl w:ilvl="3">
      <w:start w:val="1"/>
      <w:numFmt w:val="decimal"/>
      <w:lvlText w:val="%1.%2.%3.%4."/>
      <w:lvlJc w:val="left"/>
      <w:pPr>
        <w:ind w:left="1080" w:hanging="720"/>
      </w:pPr>
      <w:rPr>
        <w:rFonts w:eastAsia="Times New Roman"/>
        <w:color w:val="1C748E"/>
      </w:rPr>
    </w:lvl>
    <w:lvl w:ilvl="4">
      <w:start w:val="1"/>
      <w:numFmt w:val="decimal"/>
      <w:lvlText w:val="%1.%2.%3.%4.%5."/>
      <w:lvlJc w:val="left"/>
      <w:pPr>
        <w:ind w:left="1440" w:hanging="1080"/>
      </w:pPr>
      <w:rPr>
        <w:rFonts w:eastAsia="Times New Roman"/>
        <w:color w:val="1C748E"/>
      </w:rPr>
    </w:lvl>
    <w:lvl w:ilvl="5">
      <w:start w:val="1"/>
      <w:numFmt w:val="decimal"/>
      <w:lvlText w:val="%1.%2.%3.%4.%5.%6."/>
      <w:lvlJc w:val="left"/>
      <w:pPr>
        <w:ind w:left="1440" w:hanging="1080"/>
      </w:pPr>
      <w:rPr>
        <w:rFonts w:eastAsia="Times New Roman"/>
        <w:color w:val="1C748E"/>
      </w:rPr>
    </w:lvl>
    <w:lvl w:ilvl="6">
      <w:start w:val="1"/>
      <w:numFmt w:val="decimal"/>
      <w:lvlText w:val="%1.%2.%3.%4.%5.%6.%7."/>
      <w:lvlJc w:val="left"/>
      <w:pPr>
        <w:ind w:left="1800" w:hanging="1440"/>
      </w:pPr>
      <w:rPr>
        <w:rFonts w:eastAsia="Times New Roman"/>
        <w:color w:val="1C748E"/>
      </w:rPr>
    </w:lvl>
    <w:lvl w:ilvl="7">
      <w:start w:val="1"/>
      <w:numFmt w:val="decimal"/>
      <w:lvlText w:val="%1.%2.%3.%4.%5.%6.%7.%8."/>
      <w:lvlJc w:val="left"/>
      <w:pPr>
        <w:ind w:left="1800" w:hanging="1440"/>
      </w:pPr>
      <w:rPr>
        <w:rFonts w:eastAsia="Times New Roman"/>
        <w:color w:val="1C748E"/>
      </w:rPr>
    </w:lvl>
    <w:lvl w:ilvl="8">
      <w:start w:val="1"/>
      <w:numFmt w:val="decimal"/>
      <w:lvlText w:val="%1.%2.%3.%4.%5.%6.%7.%8.%9."/>
      <w:lvlJc w:val="left"/>
      <w:pPr>
        <w:ind w:left="2160" w:hanging="1800"/>
      </w:pPr>
      <w:rPr>
        <w:rFonts w:eastAsia="Times New Roman"/>
        <w:color w:val="1C748E"/>
      </w:rPr>
    </w:lvl>
  </w:abstractNum>
  <w:abstractNum w:abstractNumId="27">
    <w:nsid w:val="47891CAA"/>
    <w:multiLevelType w:val="hybridMultilevel"/>
    <w:tmpl w:val="8E32B69A"/>
    <w:lvl w:ilvl="0" w:tplc="A442FDB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nsid w:val="48AC2F8F"/>
    <w:multiLevelType w:val="hybridMultilevel"/>
    <w:tmpl w:val="708623B0"/>
    <w:lvl w:ilvl="0" w:tplc="040C0001">
      <w:start w:val="1"/>
      <w:numFmt w:val="bullet"/>
      <w:lvlText w:val=""/>
      <w:lvlJc w:val="left"/>
      <w:pPr>
        <w:ind w:left="885" w:hanging="360"/>
      </w:pPr>
      <w:rPr>
        <w:rFonts w:ascii="Symbol" w:hAnsi="Symbol" w:hint="default"/>
      </w:rPr>
    </w:lvl>
    <w:lvl w:ilvl="1" w:tplc="040C0003" w:tentative="1">
      <w:start w:val="1"/>
      <w:numFmt w:val="bullet"/>
      <w:lvlText w:val="o"/>
      <w:lvlJc w:val="left"/>
      <w:pPr>
        <w:ind w:left="1605" w:hanging="360"/>
      </w:pPr>
      <w:rPr>
        <w:rFonts w:ascii="Courier New" w:hAnsi="Courier New" w:cs="Courier New" w:hint="default"/>
      </w:rPr>
    </w:lvl>
    <w:lvl w:ilvl="2" w:tplc="040C0005" w:tentative="1">
      <w:start w:val="1"/>
      <w:numFmt w:val="bullet"/>
      <w:lvlText w:val=""/>
      <w:lvlJc w:val="left"/>
      <w:pPr>
        <w:ind w:left="2325" w:hanging="360"/>
      </w:pPr>
      <w:rPr>
        <w:rFonts w:ascii="Wingdings" w:hAnsi="Wingdings" w:hint="default"/>
      </w:rPr>
    </w:lvl>
    <w:lvl w:ilvl="3" w:tplc="040C0001" w:tentative="1">
      <w:start w:val="1"/>
      <w:numFmt w:val="bullet"/>
      <w:lvlText w:val=""/>
      <w:lvlJc w:val="left"/>
      <w:pPr>
        <w:ind w:left="3045" w:hanging="360"/>
      </w:pPr>
      <w:rPr>
        <w:rFonts w:ascii="Symbol" w:hAnsi="Symbol" w:hint="default"/>
      </w:rPr>
    </w:lvl>
    <w:lvl w:ilvl="4" w:tplc="040C0003" w:tentative="1">
      <w:start w:val="1"/>
      <w:numFmt w:val="bullet"/>
      <w:lvlText w:val="o"/>
      <w:lvlJc w:val="left"/>
      <w:pPr>
        <w:ind w:left="3765" w:hanging="360"/>
      </w:pPr>
      <w:rPr>
        <w:rFonts w:ascii="Courier New" w:hAnsi="Courier New" w:cs="Courier New" w:hint="default"/>
      </w:rPr>
    </w:lvl>
    <w:lvl w:ilvl="5" w:tplc="040C0005" w:tentative="1">
      <w:start w:val="1"/>
      <w:numFmt w:val="bullet"/>
      <w:lvlText w:val=""/>
      <w:lvlJc w:val="left"/>
      <w:pPr>
        <w:ind w:left="4485" w:hanging="360"/>
      </w:pPr>
      <w:rPr>
        <w:rFonts w:ascii="Wingdings" w:hAnsi="Wingdings" w:hint="default"/>
      </w:rPr>
    </w:lvl>
    <w:lvl w:ilvl="6" w:tplc="040C0001" w:tentative="1">
      <w:start w:val="1"/>
      <w:numFmt w:val="bullet"/>
      <w:lvlText w:val=""/>
      <w:lvlJc w:val="left"/>
      <w:pPr>
        <w:ind w:left="5205" w:hanging="360"/>
      </w:pPr>
      <w:rPr>
        <w:rFonts w:ascii="Symbol" w:hAnsi="Symbol" w:hint="default"/>
      </w:rPr>
    </w:lvl>
    <w:lvl w:ilvl="7" w:tplc="040C0003" w:tentative="1">
      <w:start w:val="1"/>
      <w:numFmt w:val="bullet"/>
      <w:lvlText w:val="o"/>
      <w:lvlJc w:val="left"/>
      <w:pPr>
        <w:ind w:left="5925" w:hanging="360"/>
      </w:pPr>
      <w:rPr>
        <w:rFonts w:ascii="Courier New" w:hAnsi="Courier New" w:cs="Courier New" w:hint="default"/>
      </w:rPr>
    </w:lvl>
    <w:lvl w:ilvl="8" w:tplc="040C0005" w:tentative="1">
      <w:start w:val="1"/>
      <w:numFmt w:val="bullet"/>
      <w:lvlText w:val=""/>
      <w:lvlJc w:val="left"/>
      <w:pPr>
        <w:ind w:left="6645" w:hanging="360"/>
      </w:pPr>
      <w:rPr>
        <w:rFonts w:ascii="Wingdings" w:hAnsi="Wingdings" w:hint="default"/>
      </w:rPr>
    </w:lvl>
  </w:abstractNum>
  <w:abstractNum w:abstractNumId="29">
    <w:nsid w:val="4DD534FF"/>
    <w:multiLevelType w:val="hybridMultilevel"/>
    <w:tmpl w:val="BD4CBAF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87251F7"/>
    <w:multiLevelType w:val="hybridMultilevel"/>
    <w:tmpl w:val="5674022C"/>
    <w:lvl w:ilvl="0" w:tplc="7E46DA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B8C5F24"/>
    <w:multiLevelType w:val="hybridMultilevel"/>
    <w:tmpl w:val="80C800C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nsid w:val="5E91229B"/>
    <w:multiLevelType w:val="hybridMultilevel"/>
    <w:tmpl w:val="77D49D36"/>
    <w:lvl w:ilvl="0" w:tplc="00000003">
      <w:start w:val="1"/>
      <w:numFmt w:val="bullet"/>
      <w:lvlText w:val=""/>
      <w:lvlJc w:val="left"/>
      <w:pPr>
        <w:ind w:left="700" w:hanging="360"/>
      </w:pPr>
      <w:rPr>
        <w:rFonts w:ascii="Symbol" w:hAnsi="Symbol" w:cs="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33">
    <w:nsid w:val="63975889"/>
    <w:multiLevelType w:val="hybridMultilevel"/>
    <w:tmpl w:val="96A267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6743493"/>
    <w:multiLevelType w:val="hybridMultilevel"/>
    <w:tmpl w:val="A6EAF632"/>
    <w:lvl w:ilvl="0" w:tplc="77A223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8A260C5"/>
    <w:multiLevelType w:val="hybridMultilevel"/>
    <w:tmpl w:val="84E0FA7A"/>
    <w:lvl w:ilvl="0" w:tplc="2904C25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9761056"/>
    <w:multiLevelType w:val="multilevel"/>
    <w:tmpl w:val="BB90FE88"/>
    <w:lvl w:ilvl="0">
      <w:start w:val="1"/>
      <w:numFmt w:val="bullet"/>
      <w:lvlText w:val=""/>
      <w:lvlJc w:val="left"/>
      <w:pPr>
        <w:ind w:left="7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6F2C3A24"/>
    <w:multiLevelType w:val="hybridMultilevel"/>
    <w:tmpl w:val="715C5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13D1036"/>
    <w:multiLevelType w:val="hybridMultilevel"/>
    <w:tmpl w:val="479EF9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48857D4"/>
    <w:multiLevelType w:val="hybridMultilevel"/>
    <w:tmpl w:val="892E4838"/>
    <w:lvl w:ilvl="0" w:tplc="12A6CEFC">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5"/>
  </w:num>
  <w:num w:numId="9">
    <w:abstractNumId w:val="10"/>
  </w:num>
  <w:num w:numId="10">
    <w:abstractNumId w:val="19"/>
  </w:num>
  <w:num w:numId="11">
    <w:abstractNumId w:val="32"/>
  </w:num>
  <w:num w:numId="12">
    <w:abstractNumId w:val="14"/>
  </w:num>
  <w:num w:numId="13">
    <w:abstractNumId w:val="17"/>
  </w:num>
  <w:num w:numId="14">
    <w:abstractNumId w:val="30"/>
  </w:num>
  <w:num w:numId="15">
    <w:abstractNumId w:val="34"/>
  </w:num>
  <w:num w:numId="16">
    <w:abstractNumId w:val="24"/>
  </w:num>
  <w:num w:numId="17">
    <w:abstractNumId w:val="28"/>
  </w:num>
  <w:num w:numId="18">
    <w:abstractNumId w:val="37"/>
  </w:num>
  <w:num w:numId="19">
    <w:abstractNumId w:val="9"/>
  </w:num>
  <w:num w:numId="20">
    <w:abstractNumId w:val="23"/>
  </w:num>
  <w:num w:numId="21">
    <w:abstractNumId w:val="33"/>
  </w:num>
  <w:num w:numId="22">
    <w:abstractNumId w:val="12"/>
  </w:num>
  <w:num w:numId="23">
    <w:abstractNumId w:val="15"/>
  </w:num>
  <w:num w:numId="24">
    <w:abstractNumId w:val="22"/>
  </w:num>
  <w:num w:numId="25">
    <w:abstractNumId w:val="21"/>
  </w:num>
  <w:num w:numId="26">
    <w:abstractNumId w:val="20"/>
  </w:num>
  <w:num w:numId="27">
    <w:abstractNumId w:val="29"/>
  </w:num>
  <w:num w:numId="28">
    <w:abstractNumId w:val="35"/>
  </w:num>
  <w:num w:numId="29">
    <w:abstractNumId w:val="39"/>
  </w:num>
  <w:num w:numId="30">
    <w:abstractNumId w:val="7"/>
  </w:num>
  <w:num w:numId="31">
    <w:abstractNumId w:val="38"/>
  </w:num>
  <w:num w:numId="32">
    <w:abstractNumId w:val="27"/>
  </w:num>
  <w:num w:numId="33">
    <w:abstractNumId w:val="36"/>
  </w:num>
  <w:num w:numId="34">
    <w:abstractNumId w:val="18"/>
  </w:num>
  <w:num w:numId="35">
    <w:abstractNumId w:val="16"/>
  </w:num>
  <w:num w:numId="36">
    <w:abstractNumId w:val="11"/>
  </w:num>
  <w:num w:numId="37">
    <w:abstractNumId w:val="13"/>
  </w:num>
  <w:num w:numId="38">
    <w:abstractNumId w:val="26"/>
  </w:num>
  <w:num w:numId="39">
    <w:abstractNumId w:val="31"/>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0B7"/>
    <w:rsid w:val="00035D33"/>
    <w:rsid w:val="00043210"/>
    <w:rsid w:val="0006532E"/>
    <w:rsid w:val="00075291"/>
    <w:rsid w:val="000A1EA5"/>
    <w:rsid w:val="000C7A34"/>
    <w:rsid w:val="000E550B"/>
    <w:rsid w:val="000E7792"/>
    <w:rsid w:val="000F2D75"/>
    <w:rsid w:val="00100369"/>
    <w:rsid w:val="00115F67"/>
    <w:rsid w:val="0013719A"/>
    <w:rsid w:val="00154D8C"/>
    <w:rsid w:val="00164EBD"/>
    <w:rsid w:val="00180196"/>
    <w:rsid w:val="00197EB3"/>
    <w:rsid w:val="001B579F"/>
    <w:rsid w:val="001B59D8"/>
    <w:rsid w:val="001D7360"/>
    <w:rsid w:val="001F0A19"/>
    <w:rsid w:val="001F0D90"/>
    <w:rsid w:val="00216FCC"/>
    <w:rsid w:val="00236E94"/>
    <w:rsid w:val="00242ACB"/>
    <w:rsid w:val="00253739"/>
    <w:rsid w:val="00274564"/>
    <w:rsid w:val="00277734"/>
    <w:rsid w:val="002A32A0"/>
    <w:rsid w:val="002D492A"/>
    <w:rsid w:val="002E502A"/>
    <w:rsid w:val="002E7D2B"/>
    <w:rsid w:val="00316D06"/>
    <w:rsid w:val="00322B9D"/>
    <w:rsid w:val="003515B3"/>
    <w:rsid w:val="0037371A"/>
    <w:rsid w:val="00381935"/>
    <w:rsid w:val="0039046C"/>
    <w:rsid w:val="003B2561"/>
    <w:rsid w:val="003B5852"/>
    <w:rsid w:val="003C73B8"/>
    <w:rsid w:val="00412B56"/>
    <w:rsid w:val="00414710"/>
    <w:rsid w:val="00444309"/>
    <w:rsid w:val="0045306D"/>
    <w:rsid w:val="00467CF7"/>
    <w:rsid w:val="00484F9F"/>
    <w:rsid w:val="00491F5C"/>
    <w:rsid w:val="00494526"/>
    <w:rsid w:val="004950C0"/>
    <w:rsid w:val="004E47DC"/>
    <w:rsid w:val="004E7E62"/>
    <w:rsid w:val="004F7883"/>
    <w:rsid w:val="0052580F"/>
    <w:rsid w:val="00531123"/>
    <w:rsid w:val="00535E36"/>
    <w:rsid w:val="005369AA"/>
    <w:rsid w:val="00563104"/>
    <w:rsid w:val="005A6CCC"/>
    <w:rsid w:val="005B72DB"/>
    <w:rsid w:val="005D054E"/>
    <w:rsid w:val="005E543D"/>
    <w:rsid w:val="00621180"/>
    <w:rsid w:val="00637ABD"/>
    <w:rsid w:val="0066021F"/>
    <w:rsid w:val="00663286"/>
    <w:rsid w:val="00664DFE"/>
    <w:rsid w:val="00694A16"/>
    <w:rsid w:val="006C10B7"/>
    <w:rsid w:val="006E1AC8"/>
    <w:rsid w:val="006F337A"/>
    <w:rsid w:val="00713300"/>
    <w:rsid w:val="00731457"/>
    <w:rsid w:val="007401D1"/>
    <w:rsid w:val="00753E3B"/>
    <w:rsid w:val="00757088"/>
    <w:rsid w:val="007674DB"/>
    <w:rsid w:val="00785FF8"/>
    <w:rsid w:val="007A03B2"/>
    <w:rsid w:val="007B4A99"/>
    <w:rsid w:val="007C3154"/>
    <w:rsid w:val="007D49EC"/>
    <w:rsid w:val="007E76E3"/>
    <w:rsid w:val="007F03C5"/>
    <w:rsid w:val="008142BF"/>
    <w:rsid w:val="00817B00"/>
    <w:rsid w:val="0082611E"/>
    <w:rsid w:val="00826E74"/>
    <w:rsid w:val="00830797"/>
    <w:rsid w:val="0084298A"/>
    <w:rsid w:val="00845248"/>
    <w:rsid w:val="00847B17"/>
    <w:rsid w:val="00855368"/>
    <w:rsid w:val="008624D0"/>
    <w:rsid w:val="00881CE9"/>
    <w:rsid w:val="008876D1"/>
    <w:rsid w:val="008A661B"/>
    <w:rsid w:val="008C7064"/>
    <w:rsid w:val="008E5DF2"/>
    <w:rsid w:val="00913385"/>
    <w:rsid w:val="00930401"/>
    <w:rsid w:val="00931E0A"/>
    <w:rsid w:val="00964792"/>
    <w:rsid w:val="00983738"/>
    <w:rsid w:val="009A2BA6"/>
    <w:rsid w:val="009B2939"/>
    <w:rsid w:val="009D1DB5"/>
    <w:rsid w:val="009F70AF"/>
    <w:rsid w:val="00A02D22"/>
    <w:rsid w:val="00A168B5"/>
    <w:rsid w:val="00A54AC0"/>
    <w:rsid w:val="00A6195F"/>
    <w:rsid w:val="00A75D60"/>
    <w:rsid w:val="00A83C6A"/>
    <w:rsid w:val="00A91632"/>
    <w:rsid w:val="00AC0E1D"/>
    <w:rsid w:val="00AF283F"/>
    <w:rsid w:val="00AF2DBB"/>
    <w:rsid w:val="00AF4B89"/>
    <w:rsid w:val="00B225D2"/>
    <w:rsid w:val="00B252F1"/>
    <w:rsid w:val="00B912DC"/>
    <w:rsid w:val="00B97A78"/>
    <w:rsid w:val="00BB5C14"/>
    <w:rsid w:val="00BD05B1"/>
    <w:rsid w:val="00BD734A"/>
    <w:rsid w:val="00BF738D"/>
    <w:rsid w:val="00C255B5"/>
    <w:rsid w:val="00C4481B"/>
    <w:rsid w:val="00C502F8"/>
    <w:rsid w:val="00C56F97"/>
    <w:rsid w:val="00C64A51"/>
    <w:rsid w:val="00C7350B"/>
    <w:rsid w:val="00C8107A"/>
    <w:rsid w:val="00C94775"/>
    <w:rsid w:val="00CB4A11"/>
    <w:rsid w:val="00CD0B03"/>
    <w:rsid w:val="00CD2FA5"/>
    <w:rsid w:val="00CF3B0C"/>
    <w:rsid w:val="00CF73D7"/>
    <w:rsid w:val="00D02E38"/>
    <w:rsid w:val="00D07E6A"/>
    <w:rsid w:val="00D12B87"/>
    <w:rsid w:val="00D153B3"/>
    <w:rsid w:val="00D2074D"/>
    <w:rsid w:val="00D3270A"/>
    <w:rsid w:val="00D44E97"/>
    <w:rsid w:val="00D75DF0"/>
    <w:rsid w:val="00D8721A"/>
    <w:rsid w:val="00D872EC"/>
    <w:rsid w:val="00DA7807"/>
    <w:rsid w:val="00DD019B"/>
    <w:rsid w:val="00DF1203"/>
    <w:rsid w:val="00DF2D24"/>
    <w:rsid w:val="00E2404A"/>
    <w:rsid w:val="00E72586"/>
    <w:rsid w:val="00EB178B"/>
    <w:rsid w:val="00EF3D52"/>
    <w:rsid w:val="00EF5388"/>
    <w:rsid w:val="00F105D5"/>
    <w:rsid w:val="00F1460D"/>
    <w:rsid w:val="00F250EF"/>
    <w:rsid w:val="00F31D5D"/>
    <w:rsid w:val="00F41057"/>
    <w:rsid w:val="00F846A6"/>
    <w:rsid w:val="00F908DD"/>
    <w:rsid w:val="00F94E75"/>
    <w:rsid w:val="00FA515B"/>
    <w:rsid w:val="00FB144F"/>
    <w:rsid w:val="00FB2BEE"/>
    <w:rsid w:val="00FB32D2"/>
    <w:rsid w:val="00FB60BE"/>
    <w:rsid w:val="00FD78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7A03B2"/>
    <w:pPr>
      <w:suppressAutoHyphens/>
      <w:spacing w:after="120" w:line="260" w:lineRule="exact"/>
    </w:pPr>
    <w:rPr>
      <w:rFonts w:ascii="Arial" w:eastAsia="Calibri" w:hAnsi="Arial" w:cs="Arial"/>
      <w:szCs w:val="22"/>
      <w:lang w:eastAsia="zh-CN"/>
    </w:rPr>
  </w:style>
  <w:style w:type="paragraph" w:styleId="Titre1">
    <w:name w:val="heading 1"/>
    <w:basedOn w:val="Normal"/>
    <w:next w:val="Normal"/>
    <w:qFormat/>
    <w:pPr>
      <w:keepNext/>
      <w:keepLines/>
      <w:numPr>
        <w:numId w:val="1"/>
      </w:numPr>
      <w:spacing w:before="480" w:after="0" w:line="240" w:lineRule="auto"/>
      <w:outlineLvl w:val="0"/>
    </w:pPr>
    <w:rPr>
      <w:rFonts w:eastAsia="Times New Roman" w:cs="Times New Roman"/>
      <w:b/>
      <w:bCs/>
      <w:color w:val="9E1F63"/>
      <w:sz w:val="32"/>
      <w:szCs w:val="28"/>
    </w:rPr>
  </w:style>
  <w:style w:type="paragraph" w:styleId="Titre2">
    <w:name w:val="heading 2"/>
    <w:basedOn w:val="Normal"/>
    <w:next w:val="Normal"/>
    <w:qFormat/>
    <w:pPr>
      <w:keepNext/>
      <w:keepLines/>
      <w:numPr>
        <w:ilvl w:val="1"/>
        <w:numId w:val="1"/>
      </w:numPr>
      <w:spacing w:before="480" w:after="0" w:line="240" w:lineRule="auto"/>
      <w:outlineLvl w:val="1"/>
    </w:pPr>
    <w:rPr>
      <w:rFonts w:eastAsia="Times New Roman" w:cs="Times New Roman"/>
      <w:b/>
      <w:bCs/>
      <w:color w:val="1C748E"/>
      <w:sz w:val="24"/>
      <w:szCs w:val="26"/>
    </w:rPr>
  </w:style>
  <w:style w:type="paragraph" w:styleId="Titre3">
    <w:name w:val="heading 3"/>
    <w:basedOn w:val="Normal"/>
    <w:next w:val="Normal"/>
    <w:qFormat/>
    <w:pPr>
      <w:keepNext/>
      <w:keepLines/>
      <w:numPr>
        <w:ilvl w:val="2"/>
        <w:numId w:val="1"/>
      </w:numPr>
      <w:spacing w:before="360" w:after="0" w:line="240" w:lineRule="auto"/>
      <w:outlineLvl w:val="2"/>
    </w:pPr>
    <w:rPr>
      <w:rFonts w:eastAsia="Times New Roman" w:cs="Times New Roman"/>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eastAsia="MS MinNew Roman" w:cs="Arial"/>
      <w:color w:val="1C748E"/>
      <w:szCs w:val="20"/>
      <w:lang w:eastAsia="fr-FR"/>
    </w:rPr>
  </w:style>
  <w:style w:type="character" w:customStyle="1" w:styleId="WW8Num4z0">
    <w:name w:val="WW8Num4z0"/>
    <w:rPr>
      <w:rFonts w:ascii="Symbol" w:hAnsi="Symbol" w:cs="Symbol" w:hint="default"/>
      <w:color w:val="1C748E"/>
    </w:rPr>
  </w:style>
  <w:style w:type="character" w:customStyle="1" w:styleId="WW8Num5z0">
    <w:name w:val="WW8Num5z0"/>
    <w:rPr>
      <w:rFonts w:ascii="Symbol" w:eastAsia="Arial" w:hAnsi="Symbol" w:cs="Symbol" w:hint="default"/>
      <w:color w:val="1C748E"/>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2z1">
    <w:name w:val="WW8Num2z1"/>
    <w:rPr>
      <w:rFonts w:ascii="Courier New" w:hAnsi="Courier New" w:cs="Times" w:hint="default"/>
    </w:rPr>
  </w:style>
  <w:style w:type="character" w:customStyle="1" w:styleId="WW8Num2z2">
    <w:name w:val="WW8Num2z2"/>
    <w:rPr>
      <w:rFonts w:ascii="Wingdings" w:hAnsi="Wingdings" w:cs="Wingding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Times" w:hint="default"/>
    </w:rPr>
  </w:style>
  <w:style w:type="character" w:customStyle="1" w:styleId="WW8Num7z2">
    <w:name w:val="WW8Num7z2"/>
    <w:rPr>
      <w:rFonts w:ascii="Wingdings" w:hAnsi="Wingdings" w:cs="Wingdings" w:hint="default"/>
    </w:rPr>
  </w:style>
  <w:style w:type="character" w:customStyle="1" w:styleId="WW8Num8z0">
    <w:name w:val="WW8Num8z0"/>
    <w:rPr>
      <w:rFonts w:hint="default"/>
      <w:color w:val="auto"/>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libri" w:eastAsia="MS MinNew Roman" w:hAnsi="Calibri" w:cs="Times New Roman" w:hint="default"/>
      <w:b/>
      <w:i/>
      <w:color w:val="0070C0"/>
    </w:rPr>
  </w:style>
  <w:style w:type="character" w:customStyle="1" w:styleId="WW8Num9z1">
    <w:name w:val="WW8Num9z1"/>
    <w:rPr>
      <w:rFonts w:ascii="Courier New" w:hAnsi="Courier New" w:cs="Times"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color w:val="1C748E"/>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Arial" w:hAnsi="Arial" w:cs="Arial" w:hint="default"/>
      <w:b/>
      <w:i w:val="0"/>
      <w:iCs w:val="0"/>
      <w:caps w:val="0"/>
      <w:smallCaps w:val="0"/>
      <w:strike w:val="0"/>
      <w:dstrike w:val="0"/>
      <w:vanish w:val="0"/>
      <w:color w:val="000000"/>
      <w:spacing w:val="0"/>
      <w:position w:val="0"/>
      <w:sz w:val="24"/>
      <w:u w:val="none"/>
      <w:vertAlign w:val="baseline"/>
      <w:em w:val="none"/>
    </w:rPr>
  </w:style>
  <w:style w:type="character" w:customStyle="1" w:styleId="WW8Num11z2">
    <w:name w:val="WW8Num11z2"/>
    <w:rPr>
      <w:rFonts w:ascii="Trebuchet MS" w:hAnsi="Trebuchet MS" w:cs="Trebuchet MS" w:hint="default"/>
    </w:rPr>
  </w:style>
  <w:style w:type="character" w:customStyle="1" w:styleId="WW8Num11z3">
    <w:name w:val="WW8Num11z3"/>
    <w:rPr>
      <w:rFonts w:hint="default"/>
    </w:rPr>
  </w:style>
  <w:style w:type="character" w:customStyle="1" w:styleId="WW8Num12z0">
    <w:name w:val="WW8Num12z0"/>
    <w:rPr>
      <w:rFonts w:ascii="Times New Roman" w:hAnsi="Times New Roman" w:cs="Times New Roman" w:hint="default"/>
      <w:b/>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color w:val="auto"/>
    </w:rPr>
  </w:style>
  <w:style w:type="character" w:customStyle="1" w:styleId="WW8Num13z1">
    <w:name w:val="WW8Num13z1"/>
    <w:rPr>
      <w:rFonts w:ascii="Courier New" w:hAnsi="Courier New" w:cs="Times"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color w:val="1C748E"/>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sz w:val="24"/>
      <w:szCs w:val="24"/>
    </w:rPr>
  </w:style>
  <w:style w:type="character" w:customStyle="1" w:styleId="WW8Num16z1">
    <w:name w:val="WW8Num16z1"/>
    <w:rPr>
      <w:rFonts w:ascii="Courier New" w:hAnsi="Courier New" w:cs="Times"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hint="default"/>
    </w:rPr>
  </w:style>
  <w:style w:type="character" w:customStyle="1" w:styleId="WW8Num18z1">
    <w:name w:val="WW8Num18z1"/>
    <w:rPr>
      <w:rFonts w:ascii="Courier New" w:hAnsi="Courier New" w:cs="Times"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eastAsia="MS MinNew Roman" w:cs="Arial"/>
      <w:color w:val="1C748E"/>
      <w:szCs w:val="20"/>
      <w:lang w:eastAsia="fr-FR"/>
    </w:rPr>
  </w:style>
  <w:style w:type="character" w:customStyle="1" w:styleId="WW8Num20z1">
    <w:name w:val="WW8Num20z1"/>
    <w:rPr>
      <w:rFonts w:ascii="Arial" w:eastAsia="Calibri" w:hAnsi="Arial" w:cs="Arial" w:hint="default"/>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eastAsia="Arial" w:hAnsi="Arial" w:cs="Arial" w:hint="default"/>
      <w:spacing w:val="-1"/>
      <w:w w:val="100"/>
      <w:sz w:val="22"/>
      <w:szCs w:val="22"/>
    </w:rPr>
  </w:style>
  <w:style w:type="character" w:customStyle="1" w:styleId="WW8Num21z2">
    <w:name w:val="WW8Num21z2"/>
    <w:rPr>
      <w:rFonts w:ascii="Times New Roman" w:eastAsia="Arial" w:hAnsi="Times New Roman" w:cs="Times New Roman" w:hint="default"/>
      <w:b/>
      <w:spacing w:val="-1"/>
      <w:w w:val="100"/>
      <w:sz w:val="22"/>
      <w:szCs w:val="22"/>
    </w:rPr>
  </w:style>
  <w:style w:type="character" w:customStyle="1" w:styleId="WW8Num21z3">
    <w:name w:val="WW8Num21z3"/>
    <w:rPr>
      <w:rFonts w:hint="default"/>
    </w:rPr>
  </w:style>
  <w:style w:type="character" w:customStyle="1" w:styleId="WW8Num22z0">
    <w:name w:val="WW8Num22z0"/>
    <w:rPr>
      <w:rFonts w:ascii="Symbol" w:hAnsi="Symbol" w:cs="Symbol" w:hint="default"/>
      <w:color w:val="1C748E"/>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color w:val="1C748E"/>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color w:val="auto"/>
    </w:rPr>
  </w:style>
  <w:style w:type="character" w:customStyle="1" w:styleId="WW8Num25z1">
    <w:name w:val="WW8Num25z1"/>
    <w:rPr>
      <w:rFonts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color w:val="1C748E"/>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rPr>
      <w:rFonts w:ascii="DINPro-Bold" w:eastAsia="Calibri" w:hAnsi="DINPro-Bold" w:cs="Times New Roman"/>
      <w:b/>
      <w:color w:val="3229A7"/>
      <w:sz w:val="24"/>
      <w:szCs w:val="22"/>
    </w:rPr>
  </w:style>
  <w:style w:type="character" w:styleId="Lienhypertexte">
    <w:name w:val="Hyperlink"/>
    <w:rPr>
      <w:color w:val="0000FF"/>
      <w:u w:val="single"/>
    </w:rPr>
  </w:style>
  <w:style w:type="character" w:customStyle="1" w:styleId="NotedebasdepageCar">
    <w:name w:val="Note de bas de page Car"/>
    <w:rPr>
      <w:rFonts w:ascii="Arial" w:eastAsia="Calibri" w:hAnsi="Arial" w:cs="Times New Roman"/>
      <w:sz w:val="16"/>
    </w:rPr>
  </w:style>
  <w:style w:type="character" w:customStyle="1" w:styleId="NotedefinCar">
    <w:name w:val="Note de fin Car"/>
    <w:rPr>
      <w:rFonts w:ascii="Arial" w:eastAsia="Calibri" w:hAnsi="Arial" w:cs="Times New Roman"/>
    </w:rPr>
  </w:style>
  <w:style w:type="character" w:customStyle="1" w:styleId="PieddepageCar">
    <w:name w:val="Pied de page Car"/>
    <w:uiPriority w:val="99"/>
    <w:rPr>
      <w:rFonts w:ascii="DINPro-Medium" w:eastAsia="Calibri" w:hAnsi="DINPro-Medium" w:cs="Times New Roman"/>
      <w:sz w:val="14"/>
      <w:szCs w:val="22"/>
      <w:shd w:val="clear" w:color="auto" w:fill="E5E3F1"/>
    </w:rPr>
  </w:style>
  <w:style w:type="character" w:customStyle="1" w:styleId="Sous-titreCar">
    <w:name w:val="Sous-titre Car"/>
    <w:rPr>
      <w:rFonts w:ascii="Arial" w:eastAsia="Times New Roman" w:hAnsi="Arial" w:cs="Arial"/>
      <w:iCs/>
      <w:color w:val="1C748E"/>
      <w:spacing w:val="15"/>
      <w:sz w:val="42"/>
      <w:szCs w:val="24"/>
    </w:rPr>
  </w:style>
  <w:style w:type="character" w:customStyle="1" w:styleId="TextedebullesCar">
    <w:name w:val="Texte de bulles Car"/>
    <w:rPr>
      <w:rFonts w:ascii="Tahoma" w:eastAsia="Calibri" w:hAnsi="Tahoma" w:cs="Tahoma"/>
      <w:sz w:val="16"/>
      <w:szCs w:val="16"/>
    </w:rPr>
  </w:style>
  <w:style w:type="character" w:customStyle="1" w:styleId="TitreCar">
    <w:name w:val="Titre Car"/>
    <w:uiPriority w:val="10"/>
    <w:rPr>
      <w:rFonts w:ascii="Arial" w:eastAsia="Times New Roman" w:hAnsi="Arial" w:cs="Arial"/>
      <w:b/>
      <w:color w:val="1C748E"/>
      <w:spacing w:val="5"/>
      <w:kern w:val="1"/>
      <w:sz w:val="42"/>
      <w:szCs w:val="52"/>
      <w:shd w:val="clear" w:color="auto" w:fill="FFFFFF"/>
    </w:rPr>
  </w:style>
  <w:style w:type="character" w:customStyle="1" w:styleId="Titre1Car">
    <w:name w:val="Titre 1 Car"/>
    <w:rPr>
      <w:rFonts w:ascii="Arial" w:eastAsia="Times New Roman" w:hAnsi="Arial" w:cs="Arial"/>
      <w:b/>
      <w:bCs/>
      <w:color w:val="9E1F63"/>
      <w:sz w:val="32"/>
      <w:szCs w:val="28"/>
    </w:rPr>
  </w:style>
  <w:style w:type="character" w:customStyle="1" w:styleId="Titre2Car">
    <w:name w:val="Titre 2 Car"/>
    <w:rPr>
      <w:rFonts w:ascii="Arial" w:eastAsia="Times New Roman" w:hAnsi="Arial" w:cs="Arial"/>
      <w:b/>
      <w:bCs/>
      <w:color w:val="1C748E"/>
      <w:sz w:val="24"/>
      <w:szCs w:val="26"/>
    </w:rPr>
  </w:style>
  <w:style w:type="character" w:customStyle="1" w:styleId="Titre3Car">
    <w:name w:val="Titre 3 Car"/>
    <w:rPr>
      <w:rFonts w:ascii="Arial" w:eastAsia="Times New Roman" w:hAnsi="Arial" w:cs="Arial"/>
      <w:b/>
      <w:bCs/>
      <w:color w:val="1C748E"/>
      <w:szCs w:val="22"/>
    </w:rPr>
  </w:style>
  <w:style w:type="character" w:customStyle="1" w:styleId="Titre4Car">
    <w:name w:val="Titre 4 Car"/>
    <w:rPr>
      <w:rFonts w:ascii="Arial" w:eastAsia="Times New Roman" w:hAnsi="Arial" w:cs="Times New Roman"/>
      <w:bCs/>
      <w:sz w:val="20"/>
      <w:szCs w:val="28"/>
      <w:u w:val="single"/>
    </w:rPr>
  </w:style>
  <w:style w:type="character" w:customStyle="1" w:styleId="Marquedecommentaire1">
    <w:name w:val="Marque de commentaire1"/>
    <w:rPr>
      <w:sz w:val="16"/>
      <w:szCs w:val="16"/>
    </w:rPr>
  </w:style>
  <w:style w:type="character" w:customStyle="1" w:styleId="CommentaireCar">
    <w:name w:val="Commentaire Car"/>
    <w:uiPriority w:val="99"/>
    <w:rPr>
      <w:rFonts w:ascii="Arial" w:hAnsi="Arial" w:cs="Arial"/>
    </w:rPr>
  </w:style>
  <w:style w:type="character" w:customStyle="1" w:styleId="ObjetducommentaireCar">
    <w:name w:val="Objet du commentaire Car"/>
    <w:rPr>
      <w:rFonts w:ascii="Arial" w:hAnsi="Arial" w:cs="Arial"/>
      <w:b/>
      <w:bCs/>
    </w:rPr>
  </w:style>
  <w:style w:type="character" w:styleId="Lienhypertextesuivivisit">
    <w:name w:val="FollowedHyperlink"/>
    <w:rPr>
      <w:color w:val="800080"/>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10">
    <w:name w:val="Titre1"/>
    <w:basedOn w:val="Normal"/>
    <w:next w:val="Normal"/>
    <w:pPr>
      <w:shd w:val="clear" w:color="auto" w:fill="FFFFFF"/>
      <w:spacing w:before="360" w:after="0" w:line="240" w:lineRule="auto"/>
      <w:jc w:val="center"/>
    </w:pPr>
    <w:rPr>
      <w:rFonts w:eastAsia="Times New Roman" w:cs="Times New Roman"/>
      <w:b/>
      <w:color w:val="1C748E"/>
      <w:spacing w:val="5"/>
      <w:kern w:val="1"/>
      <w:sz w:val="42"/>
      <w:szCs w:val="52"/>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C4Encadrcontexte">
    <w:name w:val="C4 Encadré contexte"/>
    <w:basedOn w:val="Normal"/>
    <w:pPr>
      <w:pBdr>
        <w:top w:val="single" w:sz="48" w:space="14" w:color="FFFFFF"/>
        <w:left w:val="single" w:sz="36" w:space="11" w:color="9E1F63"/>
        <w:bottom w:val="single" w:sz="48" w:space="14" w:color="FFFFFF"/>
        <w:right w:val="single" w:sz="48" w:space="0" w:color="FFFFFF"/>
      </w:pBdr>
      <w:shd w:val="clear" w:color="auto" w:fill="F0D7E3"/>
      <w:spacing w:line="240" w:lineRule="auto"/>
      <w:ind w:left="340"/>
      <w:contextualSpacing/>
    </w:pPr>
  </w:style>
  <w:style w:type="paragraph" w:customStyle="1" w:styleId="C4Encadrcontextetitre">
    <w:name w:val="C4 Encadré contexte titre"/>
    <w:basedOn w:val="C4Encadrcontexte"/>
    <w:pPr>
      <w:spacing w:before="240" w:after="0"/>
    </w:pPr>
    <w:rPr>
      <w:b/>
      <w:caps/>
      <w:color w:val="9E1F63"/>
    </w:rPr>
  </w:style>
  <w:style w:type="paragraph" w:customStyle="1" w:styleId="Encadrdansdocument">
    <w:name w:val="Encadré dans document"/>
    <w:basedOn w:val="C4Encadrcontexte"/>
    <w:qFormat/>
    <w:pPr>
      <w:pBdr>
        <w:left w:val="single" w:sz="36" w:space="11" w:color="1C748E"/>
      </w:pBdr>
      <w:shd w:val="clear" w:color="auto" w:fill="D2E3E8"/>
    </w:pPr>
  </w:style>
  <w:style w:type="paragraph" w:customStyle="1" w:styleId="Encadrdocumenttitre">
    <w:name w:val="Encadré document titre"/>
    <w:basedOn w:val="Encadrdansdocument"/>
    <w:qFormat/>
    <w:pPr>
      <w:spacing w:before="240" w:after="0"/>
    </w:pPr>
    <w:rPr>
      <w:b/>
      <w:caps/>
      <w:color w:val="1C748E"/>
    </w:rPr>
  </w:style>
  <w:style w:type="paragraph" w:styleId="En-tte">
    <w:name w:val="header"/>
    <w:basedOn w:val="Normal"/>
    <w:pPr>
      <w:tabs>
        <w:tab w:val="center" w:pos="4536"/>
        <w:tab w:val="right" w:pos="9072"/>
      </w:tabs>
      <w:spacing w:before="2020" w:after="0" w:line="240" w:lineRule="auto"/>
    </w:pPr>
    <w:rPr>
      <w:rFonts w:ascii="DINPro-Bold" w:hAnsi="DINPro-Bold" w:cs="DINPro-Bold"/>
      <w:b/>
      <w:color w:val="3229A7"/>
      <w:sz w:val="24"/>
    </w:rPr>
  </w:style>
  <w:style w:type="paragraph" w:customStyle="1" w:styleId="Entte2">
    <w:name w:val="Entête 2"/>
    <w:basedOn w:val="En-tte"/>
    <w:pPr>
      <w:spacing w:before="50"/>
      <w:ind w:left="1843"/>
    </w:pPr>
    <w:rPr>
      <w:color w:val="FFFFFF"/>
      <w:sz w:val="16"/>
    </w:rPr>
  </w:style>
  <w:style w:type="paragraph" w:styleId="En-ttedetabledesmatires">
    <w:name w:val="TOC Heading"/>
    <w:basedOn w:val="Titre1"/>
    <w:next w:val="Normal"/>
    <w:qFormat/>
    <w:pPr>
      <w:numPr>
        <w:numId w:val="0"/>
      </w:num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pPr>
    <w:rPr>
      <w:caps/>
      <w:color w:val="FFFFFF"/>
    </w:rPr>
  </w:style>
  <w:style w:type="paragraph" w:styleId="NormalWeb">
    <w:name w:val="Normal (Web)"/>
    <w:basedOn w:val="Normal"/>
    <w:pPr>
      <w:spacing w:before="280" w:after="280" w:line="240" w:lineRule="auto"/>
    </w:pPr>
    <w:rPr>
      <w:rFonts w:ascii="Times New Roman" w:eastAsia="Times New Roman" w:hAnsi="Times New Roman" w:cs="Times New Roman"/>
      <w:sz w:val="24"/>
      <w:szCs w:val="24"/>
    </w:rPr>
  </w:style>
  <w:style w:type="paragraph" w:styleId="Notedebasdepage">
    <w:name w:val="footnote text"/>
    <w:basedOn w:val="Normal"/>
    <w:pPr>
      <w:spacing w:line="240" w:lineRule="auto"/>
      <w:ind w:left="113" w:hanging="113"/>
    </w:pPr>
    <w:rPr>
      <w:sz w:val="16"/>
      <w:szCs w:val="20"/>
    </w:rPr>
  </w:style>
  <w:style w:type="paragraph" w:styleId="Notedefin">
    <w:name w:val="endnote text"/>
    <w:basedOn w:val="Normal"/>
    <w:pPr>
      <w:spacing w:after="0" w:line="240" w:lineRule="auto"/>
    </w:pPr>
    <w:rPr>
      <w:szCs w:val="20"/>
    </w:rPr>
  </w:style>
  <w:style w:type="paragraph" w:styleId="Paragraphedeliste">
    <w:name w:val="List Paragraph"/>
    <w:basedOn w:val="Normal"/>
    <w:qFormat/>
    <w:pPr>
      <w:spacing w:after="240"/>
      <w:ind w:left="720"/>
      <w:contextualSpacing/>
    </w:pPr>
  </w:style>
  <w:style w:type="paragraph" w:styleId="Pieddepage">
    <w:name w:val="footer"/>
    <w:basedOn w:val="Normal"/>
    <w:uiPriority w:val="99"/>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cs="DINPro-Medium"/>
      <w:sz w:val="14"/>
    </w:rPr>
  </w:style>
  <w:style w:type="paragraph" w:styleId="Sous-titre">
    <w:name w:val="Subtitle"/>
    <w:basedOn w:val="Normal"/>
    <w:next w:val="Normal"/>
    <w:qFormat/>
    <w:pPr>
      <w:spacing w:line="240" w:lineRule="auto"/>
      <w:jc w:val="center"/>
    </w:pPr>
    <w:rPr>
      <w:rFonts w:eastAsia="Times New Roman" w:cs="Times New Roman"/>
      <w:iCs/>
      <w:color w:val="1C748E"/>
      <w:spacing w:val="15"/>
      <w:sz w:val="42"/>
      <w:szCs w:val="24"/>
    </w:rPr>
  </w:style>
  <w:style w:type="paragraph" w:styleId="Textedebulles">
    <w:name w:val="Balloon Text"/>
    <w:basedOn w:val="Normal"/>
    <w:pPr>
      <w:spacing w:after="0" w:line="240" w:lineRule="auto"/>
    </w:pPr>
    <w:rPr>
      <w:rFonts w:ascii="Tahoma" w:hAnsi="Tahoma" w:cs="Tahoma"/>
      <w:sz w:val="16"/>
      <w:szCs w:val="16"/>
    </w:rPr>
  </w:style>
  <w:style w:type="paragraph" w:customStyle="1" w:styleId="Titre1c0">
    <w:name w:val="Titre 1 c0"/>
    <w:basedOn w:val="Titre1"/>
    <w:qFormat/>
    <w:pPr>
      <w:numPr>
        <w:numId w:val="0"/>
      </w:numPr>
    </w:pPr>
    <w:rPr>
      <w:color w:val="39368F"/>
    </w:rPr>
  </w:style>
  <w:style w:type="paragraph" w:customStyle="1" w:styleId="Titre1c3">
    <w:name w:val="Titre 1 c3"/>
    <w:basedOn w:val="Titre1"/>
    <w:pPr>
      <w:numPr>
        <w:numId w:val="0"/>
      </w:numPr>
    </w:pPr>
    <w:rPr>
      <w:color w:val="33AE90"/>
    </w:rPr>
  </w:style>
  <w:style w:type="paragraph" w:customStyle="1" w:styleId="Titre1c2">
    <w:name w:val="Titre 1 c2"/>
    <w:basedOn w:val="Titre1c3"/>
    <w:rPr>
      <w:color w:val="FD5248"/>
    </w:rPr>
  </w:style>
  <w:style w:type="paragraph" w:styleId="TM1">
    <w:name w:val="toc 1"/>
    <w:basedOn w:val="Titre1"/>
    <w:next w:val="Normal"/>
    <w:pPr>
      <w:numPr>
        <w:numId w:val="0"/>
      </w:numPr>
      <w:tabs>
        <w:tab w:val="right" w:leader="dot" w:pos="9062"/>
      </w:tabs>
      <w:spacing w:before="360" w:line="360" w:lineRule="auto"/>
    </w:pPr>
    <w:rPr>
      <w:sz w:val="24"/>
      <w:lang w:eastAsia="fr-FR"/>
    </w:rPr>
  </w:style>
  <w:style w:type="paragraph" w:customStyle="1" w:styleId="TM1c0">
    <w:name w:val="TM 1 c0"/>
    <w:basedOn w:val="TM1"/>
    <w:rPr>
      <w:color w:val="39368F"/>
    </w:rPr>
  </w:style>
  <w:style w:type="paragraph" w:customStyle="1" w:styleId="TM1c3">
    <w:name w:val="TM 1 c3"/>
    <w:basedOn w:val="TM1"/>
    <w:rPr>
      <w:color w:val="33AE90"/>
    </w:rPr>
  </w:style>
  <w:style w:type="paragraph" w:customStyle="1" w:styleId="TM1c2">
    <w:name w:val="TM 1 c2"/>
    <w:basedOn w:val="TM1c3"/>
    <w:rPr>
      <w:color w:val="FD5248"/>
    </w:rPr>
  </w:style>
  <w:style w:type="paragraph" w:styleId="TM2">
    <w:name w:val="toc 2"/>
    <w:basedOn w:val="Normal"/>
    <w:next w:val="Normal"/>
    <w:pPr>
      <w:numPr>
        <w:numId w:val="2"/>
      </w:numPr>
      <w:tabs>
        <w:tab w:val="left" w:pos="425"/>
        <w:tab w:val="right" w:leader="dot" w:pos="9062"/>
      </w:tabs>
      <w:spacing w:after="100"/>
    </w:pPr>
  </w:style>
  <w:style w:type="paragraph" w:customStyle="1" w:styleId="C0Encadrcontexte">
    <w:name w:val="C0 Encadré contexte"/>
    <w:basedOn w:val="C4Encadrcontexte"/>
    <w:qFormat/>
    <w:pPr>
      <w:pBdr>
        <w:left w:val="single" w:sz="36" w:space="11" w:color="39368F"/>
      </w:pBdr>
      <w:shd w:val="clear" w:color="auto" w:fill="EBEBF4"/>
    </w:pPr>
    <w:rPr>
      <w:rFonts w:cs="Times New Roman"/>
    </w:rPr>
  </w:style>
  <w:style w:type="paragraph" w:customStyle="1" w:styleId="C0Encadrcontextetitre">
    <w:name w:val="C0 Encadré contexte titre"/>
    <w:basedOn w:val="C4Encadrcontextetitre"/>
    <w:qFormat/>
    <w:pPr>
      <w:pBdr>
        <w:left w:val="single" w:sz="36" w:space="11" w:color="39368F"/>
      </w:pBdr>
      <w:shd w:val="clear" w:color="auto" w:fill="EBEBF4"/>
    </w:pPr>
    <w:rPr>
      <w:rFonts w:cs="Times New Roman"/>
      <w:color w:val="39368F"/>
    </w:rPr>
  </w:style>
  <w:style w:type="paragraph" w:customStyle="1" w:styleId="Commentaire1">
    <w:name w:val="Commentaire1"/>
    <w:basedOn w:val="Normal"/>
    <w:rPr>
      <w:szCs w:val="20"/>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itre">
    <w:name w:val="Title"/>
    <w:basedOn w:val="Titre10"/>
    <w:next w:val="Corpsdetexte"/>
    <w:uiPriority w:val="10"/>
    <w:qFormat/>
    <w:rPr>
      <w:bCs/>
      <w:sz w:val="56"/>
      <w:szCs w:val="56"/>
    </w:rPr>
  </w:style>
  <w:style w:type="paragraph" w:styleId="Sansinterligne">
    <w:name w:val="No Spacing"/>
    <w:uiPriority w:val="1"/>
    <w:qFormat/>
    <w:rsid w:val="0052580F"/>
    <w:pPr>
      <w:suppressAutoHyphens/>
    </w:pPr>
    <w:rPr>
      <w:rFonts w:ascii="Arial" w:eastAsia="Calibri" w:hAnsi="Arial" w:cs="Arial"/>
      <w:szCs w:val="22"/>
      <w:lang w:eastAsia="zh-CN"/>
    </w:rPr>
  </w:style>
  <w:style w:type="character" w:styleId="Textedelespacerserv">
    <w:name w:val="Placeholder Text"/>
    <w:uiPriority w:val="99"/>
    <w:semiHidden/>
    <w:rsid w:val="00154D8C"/>
    <w:rPr>
      <w:color w:val="808080"/>
    </w:rPr>
  </w:style>
  <w:style w:type="paragraph" w:customStyle="1" w:styleId="Titre21">
    <w:name w:val="Titre 21"/>
    <w:basedOn w:val="Normal"/>
    <w:next w:val="Normal"/>
    <w:qFormat/>
    <w:rsid w:val="00FA515B"/>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FA515B"/>
    <w:pPr>
      <w:keepNext/>
      <w:keepLines/>
      <w:spacing w:before="360" w:after="0" w:line="240" w:lineRule="auto"/>
      <w:outlineLvl w:val="2"/>
    </w:pPr>
    <w:rPr>
      <w:rFonts w:eastAsia="Times New Roman"/>
      <w:b/>
      <w:bCs/>
      <w:color w:val="1C748E"/>
    </w:rPr>
  </w:style>
  <w:style w:type="character" w:styleId="Marquedecommentaire">
    <w:name w:val="annotation reference"/>
    <w:basedOn w:val="Policepardfaut"/>
    <w:uiPriority w:val="99"/>
    <w:semiHidden/>
    <w:unhideWhenUsed/>
    <w:rsid w:val="003C73B8"/>
    <w:rPr>
      <w:sz w:val="16"/>
      <w:szCs w:val="16"/>
    </w:rPr>
  </w:style>
  <w:style w:type="paragraph" w:styleId="Commentaire">
    <w:name w:val="annotation text"/>
    <w:basedOn w:val="Normal"/>
    <w:link w:val="CommentaireCar1"/>
    <w:uiPriority w:val="99"/>
    <w:semiHidden/>
    <w:unhideWhenUsed/>
    <w:rsid w:val="003C73B8"/>
    <w:pPr>
      <w:spacing w:line="240" w:lineRule="auto"/>
    </w:pPr>
    <w:rPr>
      <w:szCs w:val="20"/>
    </w:rPr>
  </w:style>
  <w:style w:type="character" w:customStyle="1" w:styleId="CommentaireCar1">
    <w:name w:val="Commentaire Car1"/>
    <w:basedOn w:val="Policepardfaut"/>
    <w:link w:val="Commentaire"/>
    <w:uiPriority w:val="99"/>
    <w:semiHidden/>
    <w:rsid w:val="003C73B8"/>
    <w:rPr>
      <w:rFonts w:ascii="Arial" w:eastAsia="Calibri" w:hAnsi="Arial" w:cs="Arial"/>
      <w:lang w:eastAsia="zh-CN"/>
    </w:rPr>
  </w:style>
  <w:style w:type="paragraph" w:styleId="Rvision">
    <w:name w:val="Revision"/>
    <w:hidden/>
    <w:uiPriority w:val="99"/>
    <w:semiHidden/>
    <w:rsid w:val="003C73B8"/>
    <w:rPr>
      <w:rFonts w:ascii="Arial" w:eastAsia="Calibri" w:hAnsi="Arial" w:cs="Arial"/>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7A03B2"/>
    <w:pPr>
      <w:suppressAutoHyphens/>
      <w:spacing w:after="120" w:line="260" w:lineRule="exact"/>
    </w:pPr>
    <w:rPr>
      <w:rFonts w:ascii="Arial" w:eastAsia="Calibri" w:hAnsi="Arial" w:cs="Arial"/>
      <w:szCs w:val="22"/>
      <w:lang w:eastAsia="zh-CN"/>
    </w:rPr>
  </w:style>
  <w:style w:type="paragraph" w:styleId="Titre1">
    <w:name w:val="heading 1"/>
    <w:basedOn w:val="Normal"/>
    <w:next w:val="Normal"/>
    <w:qFormat/>
    <w:pPr>
      <w:keepNext/>
      <w:keepLines/>
      <w:numPr>
        <w:numId w:val="1"/>
      </w:numPr>
      <w:spacing w:before="480" w:after="0" w:line="240" w:lineRule="auto"/>
      <w:outlineLvl w:val="0"/>
    </w:pPr>
    <w:rPr>
      <w:rFonts w:eastAsia="Times New Roman" w:cs="Times New Roman"/>
      <w:b/>
      <w:bCs/>
      <w:color w:val="9E1F63"/>
      <w:sz w:val="32"/>
      <w:szCs w:val="28"/>
    </w:rPr>
  </w:style>
  <w:style w:type="paragraph" w:styleId="Titre2">
    <w:name w:val="heading 2"/>
    <w:basedOn w:val="Normal"/>
    <w:next w:val="Normal"/>
    <w:qFormat/>
    <w:pPr>
      <w:keepNext/>
      <w:keepLines/>
      <w:numPr>
        <w:ilvl w:val="1"/>
        <w:numId w:val="1"/>
      </w:numPr>
      <w:spacing w:before="480" w:after="0" w:line="240" w:lineRule="auto"/>
      <w:outlineLvl w:val="1"/>
    </w:pPr>
    <w:rPr>
      <w:rFonts w:eastAsia="Times New Roman" w:cs="Times New Roman"/>
      <w:b/>
      <w:bCs/>
      <w:color w:val="1C748E"/>
      <w:sz w:val="24"/>
      <w:szCs w:val="26"/>
    </w:rPr>
  </w:style>
  <w:style w:type="paragraph" w:styleId="Titre3">
    <w:name w:val="heading 3"/>
    <w:basedOn w:val="Normal"/>
    <w:next w:val="Normal"/>
    <w:qFormat/>
    <w:pPr>
      <w:keepNext/>
      <w:keepLines/>
      <w:numPr>
        <w:ilvl w:val="2"/>
        <w:numId w:val="1"/>
      </w:numPr>
      <w:spacing w:before="360" w:after="0" w:line="240" w:lineRule="auto"/>
      <w:outlineLvl w:val="2"/>
    </w:pPr>
    <w:rPr>
      <w:rFonts w:eastAsia="Times New Roman" w:cs="Times New Roman"/>
      <w:b/>
      <w:bCs/>
      <w:color w:val="1C748E"/>
    </w:rPr>
  </w:style>
  <w:style w:type="paragraph" w:styleId="Titre4">
    <w:name w:val="heading 4"/>
    <w:basedOn w:val="Normal"/>
    <w:next w:val="Normal"/>
    <w:qFormat/>
    <w:pPr>
      <w:keepNext/>
      <w:numPr>
        <w:ilvl w:val="3"/>
        <w:numId w:val="1"/>
      </w:numPr>
      <w:ind w:left="567" w:firstLine="0"/>
      <w:outlineLvl w:val="3"/>
    </w:pPr>
    <w:rPr>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1C748E"/>
    </w:rPr>
  </w:style>
  <w:style w:type="character" w:customStyle="1" w:styleId="WW8Num3z0">
    <w:name w:val="WW8Num3z0"/>
    <w:rPr>
      <w:rFonts w:eastAsia="MS MinNew Roman" w:cs="Arial"/>
      <w:color w:val="1C748E"/>
      <w:szCs w:val="20"/>
      <w:lang w:eastAsia="fr-FR"/>
    </w:rPr>
  </w:style>
  <w:style w:type="character" w:customStyle="1" w:styleId="WW8Num4z0">
    <w:name w:val="WW8Num4z0"/>
    <w:rPr>
      <w:rFonts w:ascii="Symbol" w:hAnsi="Symbol" w:cs="Symbol" w:hint="default"/>
      <w:color w:val="1C748E"/>
    </w:rPr>
  </w:style>
  <w:style w:type="character" w:customStyle="1" w:styleId="WW8Num5z0">
    <w:name w:val="WW8Num5z0"/>
    <w:rPr>
      <w:rFonts w:ascii="Symbol" w:eastAsia="Arial" w:hAnsi="Symbol" w:cs="Symbol" w:hint="default"/>
      <w:color w:val="1C748E"/>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2z1">
    <w:name w:val="WW8Num2z1"/>
    <w:rPr>
      <w:rFonts w:ascii="Courier New" w:hAnsi="Courier New" w:cs="Times" w:hint="default"/>
    </w:rPr>
  </w:style>
  <w:style w:type="character" w:customStyle="1" w:styleId="WW8Num2z2">
    <w:name w:val="WW8Num2z2"/>
    <w:rPr>
      <w:rFonts w:ascii="Wingdings" w:hAnsi="Wingdings" w:cs="Wingding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Times" w:hint="default"/>
    </w:rPr>
  </w:style>
  <w:style w:type="character" w:customStyle="1" w:styleId="WW8Num7z2">
    <w:name w:val="WW8Num7z2"/>
    <w:rPr>
      <w:rFonts w:ascii="Wingdings" w:hAnsi="Wingdings" w:cs="Wingdings" w:hint="default"/>
    </w:rPr>
  </w:style>
  <w:style w:type="character" w:customStyle="1" w:styleId="WW8Num8z0">
    <w:name w:val="WW8Num8z0"/>
    <w:rPr>
      <w:rFonts w:hint="default"/>
      <w:color w:val="auto"/>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libri" w:eastAsia="MS MinNew Roman" w:hAnsi="Calibri" w:cs="Times New Roman" w:hint="default"/>
      <w:b/>
      <w:i/>
      <w:color w:val="0070C0"/>
    </w:rPr>
  </w:style>
  <w:style w:type="character" w:customStyle="1" w:styleId="WW8Num9z1">
    <w:name w:val="WW8Num9z1"/>
    <w:rPr>
      <w:rFonts w:ascii="Courier New" w:hAnsi="Courier New" w:cs="Times"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color w:val="1C748E"/>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Arial" w:hAnsi="Arial" w:cs="Arial" w:hint="default"/>
      <w:b/>
      <w:i w:val="0"/>
      <w:iCs w:val="0"/>
      <w:caps w:val="0"/>
      <w:smallCaps w:val="0"/>
      <w:strike w:val="0"/>
      <w:dstrike w:val="0"/>
      <w:vanish w:val="0"/>
      <w:color w:val="000000"/>
      <w:spacing w:val="0"/>
      <w:position w:val="0"/>
      <w:sz w:val="24"/>
      <w:u w:val="none"/>
      <w:vertAlign w:val="baseline"/>
      <w:em w:val="none"/>
    </w:rPr>
  </w:style>
  <w:style w:type="character" w:customStyle="1" w:styleId="WW8Num11z2">
    <w:name w:val="WW8Num11z2"/>
    <w:rPr>
      <w:rFonts w:ascii="Trebuchet MS" w:hAnsi="Trebuchet MS" w:cs="Trebuchet MS" w:hint="default"/>
    </w:rPr>
  </w:style>
  <w:style w:type="character" w:customStyle="1" w:styleId="WW8Num11z3">
    <w:name w:val="WW8Num11z3"/>
    <w:rPr>
      <w:rFonts w:hint="default"/>
    </w:rPr>
  </w:style>
  <w:style w:type="character" w:customStyle="1" w:styleId="WW8Num12z0">
    <w:name w:val="WW8Num12z0"/>
    <w:rPr>
      <w:rFonts w:ascii="Times New Roman" w:hAnsi="Times New Roman" w:cs="Times New Roman" w:hint="default"/>
      <w:b/>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color w:val="auto"/>
    </w:rPr>
  </w:style>
  <w:style w:type="character" w:customStyle="1" w:styleId="WW8Num13z1">
    <w:name w:val="WW8Num13z1"/>
    <w:rPr>
      <w:rFonts w:ascii="Courier New" w:hAnsi="Courier New" w:cs="Times"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color w:val="1C748E"/>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sz w:val="24"/>
      <w:szCs w:val="24"/>
    </w:rPr>
  </w:style>
  <w:style w:type="character" w:customStyle="1" w:styleId="WW8Num16z1">
    <w:name w:val="WW8Num16z1"/>
    <w:rPr>
      <w:rFonts w:ascii="Courier New" w:hAnsi="Courier New" w:cs="Times"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hint="default"/>
    </w:rPr>
  </w:style>
  <w:style w:type="character" w:customStyle="1" w:styleId="WW8Num18z1">
    <w:name w:val="WW8Num18z1"/>
    <w:rPr>
      <w:rFonts w:ascii="Courier New" w:hAnsi="Courier New" w:cs="Times"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eastAsia="MS MinNew Roman" w:cs="Arial"/>
      <w:color w:val="1C748E"/>
      <w:szCs w:val="20"/>
      <w:lang w:eastAsia="fr-FR"/>
    </w:rPr>
  </w:style>
  <w:style w:type="character" w:customStyle="1" w:styleId="WW8Num20z1">
    <w:name w:val="WW8Num20z1"/>
    <w:rPr>
      <w:rFonts w:ascii="Arial" w:eastAsia="Calibri" w:hAnsi="Arial" w:cs="Arial" w:hint="default"/>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eastAsia="Arial" w:hAnsi="Arial" w:cs="Arial" w:hint="default"/>
      <w:spacing w:val="-1"/>
      <w:w w:val="100"/>
      <w:sz w:val="22"/>
      <w:szCs w:val="22"/>
    </w:rPr>
  </w:style>
  <w:style w:type="character" w:customStyle="1" w:styleId="WW8Num21z2">
    <w:name w:val="WW8Num21z2"/>
    <w:rPr>
      <w:rFonts w:ascii="Times New Roman" w:eastAsia="Arial" w:hAnsi="Times New Roman" w:cs="Times New Roman" w:hint="default"/>
      <w:b/>
      <w:spacing w:val="-1"/>
      <w:w w:val="100"/>
      <w:sz w:val="22"/>
      <w:szCs w:val="22"/>
    </w:rPr>
  </w:style>
  <w:style w:type="character" w:customStyle="1" w:styleId="WW8Num21z3">
    <w:name w:val="WW8Num21z3"/>
    <w:rPr>
      <w:rFonts w:hint="default"/>
    </w:rPr>
  </w:style>
  <w:style w:type="character" w:customStyle="1" w:styleId="WW8Num22z0">
    <w:name w:val="WW8Num22z0"/>
    <w:rPr>
      <w:rFonts w:ascii="Symbol" w:hAnsi="Symbol" w:cs="Symbol" w:hint="default"/>
      <w:color w:val="1C748E"/>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Symbol" w:hAnsi="Symbol" w:cs="Symbol" w:hint="default"/>
      <w:color w:val="1C748E"/>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color w:val="auto"/>
    </w:rPr>
  </w:style>
  <w:style w:type="character" w:customStyle="1" w:styleId="WW8Num25z1">
    <w:name w:val="WW8Num25z1"/>
    <w:rPr>
      <w:rFonts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color w:val="1C748E"/>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Policepardfaut1">
    <w:name w:val="Police par défaut1"/>
  </w:style>
  <w:style w:type="character" w:customStyle="1" w:styleId="Caractresdenotedefin">
    <w:name w:val="Caractères de note de fin"/>
    <w:rPr>
      <w:vertAlign w:val="superscript"/>
    </w:rPr>
  </w:style>
  <w:style w:type="character" w:customStyle="1" w:styleId="Caractresdenotedebasdepage">
    <w:name w:val="Caractères de note de bas de page"/>
    <w:rPr>
      <w:b/>
      <w:color w:val="1C748E"/>
      <w:sz w:val="22"/>
      <w:vertAlign w:val="superscript"/>
    </w:rPr>
  </w:style>
  <w:style w:type="character" w:customStyle="1" w:styleId="En-tteCar">
    <w:name w:val="En-tête Car"/>
    <w:rPr>
      <w:rFonts w:ascii="DINPro-Bold" w:eastAsia="Calibri" w:hAnsi="DINPro-Bold" w:cs="Times New Roman"/>
      <w:b/>
      <w:color w:val="3229A7"/>
      <w:sz w:val="24"/>
      <w:szCs w:val="22"/>
    </w:rPr>
  </w:style>
  <w:style w:type="character" w:styleId="Lienhypertexte">
    <w:name w:val="Hyperlink"/>
    <w:rPr>
      <w:color w:val="0000FF"/>
      <w:u w:val="single"/>
    </w:rPr>
  </w:style>
  <w:style w:type="character" w:customStyle="1" w:styleId="NotedebasdepageCar">
    <w:name w:val="Note de bas de page Car"/>
    <w:rPr>
      <w:rFonts w:ascii="Arial" w:eastAsia="Calibri" w:hAnsi="Arial" w:cs="Times New Roman"/>
      <w:sz w:val="16"/>
    </w:rPr>
  </w:style>
  <w:style w:type="character" w:customStyle="1" w:styleId="NotedefinCar">
    <w:name w:val="Note de fin Car"/>
    <w:rPr>
      <w:rFonts w:ascii="Arial" w:eastAsia="Calibri" w:hAnsi="Arial" w:cs="Times New Roman"/>
    </w:rPr>
  </w:style>
  <w:style w:type="character" w:customStyle="1" w:styleId="PieddepageCar">
    <w:name w:val="Pied de page Car"/>
    <w:uiPriority w:val="99"/>
    <w:rPr>
      <w:rFonts w:ascii="DINPro-Medium" w:eastAsia="Calibri" w:hAnsi="DINPro-Medium" w:cs="Times New Roman"/>
      <w:sz w:val="14"/>
      <w:szCs w:val="22"/>
      <w:shd w:val="clear" w:color="auto" w:fill="E5E3F1"/>
    </w:rPr>
  </w:style>
  <w:style w:type="character" w:customStyle="1" w:styleId="Sous-titreCar">
    <w:name w:val="Sous-titre Car"/>
    <w:rPr>
      <w:rFonts w:ascii="Arial" w:eastAsia="Times New Roman" w:hAnsi="Arial" w:cs="Arial"/>
      <w:iCs/>
      <w:color w:val="1C748E"/>
      <w:spacing w:val="15"/>
      <w:sz w:val="42"/>
      <w:szCs w:val="24"/>
    </w:rPr>
  </w:style>
  <w:style w:type="character" w:customStyle="1" w:styleId="TextedebullesCar">
    <w:name w:val="Texte de bulles Car"/>
    <w:rPr>
      <w:rFonts w:ascii="Tahoma" w:eastAsia="Calibri" w:hAnsi="Tahoma" w:cs="Tahoma"/>
      <w:sz w:val="16"/>
      <w:szCs w:val="16"/>
    </w:rPr>
  </w:style>
  <w:style w:type="character" w:customStyle="1" w:styleId="TitreCar">
    <w:name w:val="Titre Car"/>
    <w:uiPriority w:val="10"/>
    <w:rPr>
      <w:rFonts w:ascii="Arial" w:eastAsia="Times New Roman" w:hAnsi="Arial" w:cs="Arial"/>
      <w:b/>
      <w:color w:val="1C748E"/>
      <w:spacing w:val="5"/>
      <w:kern w:val="1"/>
      <w:sz w:val="42"/>
      <w:szCs w:val="52"/>
      <w:shd w:val="clear" w:color="auto" w:fill="FFFFFF"/>
    </w:rPr>
  </w:style>
  <w:style w:type="character" w:customStyle="1" w:styleId="Titre1Car">
    <w:name w:val="Titre 1 Car"/>
    <w:rPr>
      <w:rFonts w:ascii="Arial" w:eastAsia="Times New Roman" w:hAnsi="Arial" w:cs="Arial"/>
      <w:b/>
      <w:bCs/>
      <w:color w:val="9E1F63"/>
      <w:sz w:val="32"/>
      <w:szCs w:val="28"/>
    </w:rPr>
  </w:style>
  <w:style w:type="character" w:customStyle="1" w:styleId="Titre2Car">
    <w:name w:val="Titre 2 Car"/>
    <w:rPr>
      <w:rFonts w:ascii="Arial" w:eastAsia="Times New Roman" w:hAnsi="Arial" w:cs="Arial"/>
      <w:b/>
      <w:bCs/>
      <w:color w:val="1C748E"/>
      <w:sz w:val="24"/>
      <w:szCs w:val="26"/>
    </w:rPr>
  </w:style>
  <w:style w:type="character" w:customStyle="1" w:styleId="Titre3Car">
    <w:name w:val="Titre 3 Car"/>
    <w:rPr>
      <w:rFonts w:ascii="Arial" w:eastAsia="Times New Roman" w:hAnsi="Arial" w:cs="Arial"/>
      <w:b/>
      <w:bCs/>
      <w:color w:val="1C748E"/>
      <w:szCs w:val="22"/>
    </w:rPr>
  </w:style>
  <w:style w:type="character" w:customStyle="1" w:styleId="Titre4Car">
    <w:name w:val="Titre 4 Car"/>
    <w:rPr>
      <w:rFonts w:ascii="Arial" w:eastAsia="Times New Roman" w:hAnsi="Arial" w:cs="Times New Roman"/>
      <w:bCs/>
      <w:sz w:val="20"/>
      <w:szCs w:val="28"/>
      <w:u w:val="single"/>
    </w:rPr>
  </w:style>
  <w:style w:type="character" w:customStyle="1" w:styleId="Marquedecommentaire1">
    <w:name w:val="Marque de commentaire1"/>
    <w:rPr>
      <w:sz w:val="16"/>
      <w:szCs w:val="16"/>
    </w:rPr>
  </w:style>
  <w:style w:type="character" w:customStyle="1" w:styleId="CommentaireCar">
    <w:name w:val="Commentaire Car"/>
    <w:uiPriority w:val="99"/>
    <w:rPr>
      <w:rFonts w:ascii="Arial" w:hAnsi="Arial" w:cs="Arial"/>
    </w:rPr>
  </w:style>
  <w:style w:type="character" w:customStyle="1" w:styleId="ObjetducommentaireCar">
    <w:name w:val="Objet du commentaire Car"/>
    <w:rPr>
      <w:rFonts w:ascii="Arial" w:hAnsi="Arial" w:cs="Arial"/>
      <w:b/>
      <w:bCs/>
    </w:rPr>
  </w:style>
  <w:style w:type="character" w:styleId="Lienhypertextesuivivisit">
    <w:name w:val="FollowedHyperlink"/>
    <w:rPr>
      <w:color w:val="800080"/>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10">
    <w:name w:val="Titre1"/>
    <w:basedOn w:val="Normal"/>
    <w:next w:val="Normal"/>
    <w:pPr>
      <w:shd w:val="clear" w:color="auto" w:fill="FFFFFF"/>
      <w:spacing w:before="360" w:after="0" w:line="240" w:lineRule="auto"/>
      <w:jc w:val="center"/>
    </w:pPr>
    <w:rPr>
      <w:rFonts w:eastAsia="Times New Roman" w:cs="Times New Roman"/>
      <w:b/>
      <w:color w:val="1C748E"/>
      <w:spacing w:val="5"/>
      <w:kern w:val="1"/>
      <w:sz w:val="42"/>
      <w:szCs w:val="52"/>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pPr>
    <w:rPr>
      <w:i/>
      <w:iCs/>
      <w:sz w:val="24"/>
      <w:szCs w:val="24"/>
    </w:rPr>
  </w:style>
  <w:style w:type="paragraph" w:customStyle="1" w:styleId="Index">
    <w:name w:val="Index"/>
    <w:basedOn w:val="Normal"/>
    <w:pPr>
      <w:suppressLineNumbers/>
    </w:pPr>
  </w:style>
  <w:style w:type="paragraph" w:customStyle="1" w:styleId="C4Encadrcontexte">
    <w:name w:val="C4 Encadré contexte"/>
    <w:basedOn w:val="Normal"/>
    <w:pPr>
      <w:pBdr>
        <w:top w:val="single" w:sz="48" w:space="14" w:color="FFFFFF"/>
        <w:left w:val="single" w:sz="36" w:space="11" w:color="9E1F63"/>
        <w:bottom w:val="single" w:sz="48" w:space="14" w:color="FFFFFF"/>
        <w:right w:val="single" w:sz="48" w:space="0" w:color="FFFFFF"/>
      </w:pBdr>
      <w:shd w:val="clear" w:color="auto" w:fill="F0D7E3"/>
      <w:spacing w:line="240" w:lineRule="auto"/>
      <w:ind w:left="340"/>
      <w:contextualSpacing/>
    </w:pPr>
  </w:style>
  <w:style w:type="paragraph" w:customStyle="1" w:styleId="C4Encadrcontextetitre">
    <w:name w:val="C4 Encadré contexte titre"/>
    <w:basedOn w:val="C4Encadrcontexte"/>
    <w:pPr>
      <w:spacing w:before="240" w:after="0"/>
    </w:pPr>
    <w:rPr>
      <w:b/>
      <w:caps/>
      <w:color w:val="9E1F63"/>
    </w:rPr>
  </w:style>
  <w:style w:type="paragraph" w:customStyle="1" w:styleId="Encadrdansdocument">
    <w:name w:val="Encadré dans document"/>
    <w:basedOn w:val="C4Encadrcontexte"/>
    <w:qFormat/>
    <w:pPr>
      <w:pBdr>
        <w:left w:val="single" w:sz="36" w:space="11" w:color="1C748E"/>
      </w:pBdr>
      <w:shd w:val="clear" w:color="auto" w:fill="D2E3E8"/>
    </w:pPr>
  </w:style>
  <w:style w:type="paragraph" w:customStyle="1" w:styleId="Encadrdocumenttitre">
    <w:name w:val="Encadré document titre"/>
    <w:basedOn w:val="Encadrdansdocument"/>
    <w:qFormat/>
    <w:pPr>
      <w:spacing w:before="240" w:after="0"/>
    </w:pPr>
    <w:rPr>
      <w:b/>
      <w:caps/>
      <w:color w:val="1C748E"/>
    </w:rPr>
  </w:style>
  <w:style w:type="paragraph" w:styleId="En-tte">
    <w:name w:val="header"/>
    <w:basedOn w:val="Normal"/>
    <w:pPr>
      <w:tabs>
        <w:tab w:val="center" w:pos="4536"/>
        <w:tab w:val="right" w:pos="9072"/>
      </w:tabs>
      <w:spacing w:before="2020" w:after="0" w:line="240" w:lineRule="auto"/>
    </w:pPr>
    <w:rPr>
      <w:rFonts w:ascii="DINPro-Bold" w:hAnsi="DINPro-Bold" w:cs="DINPro-Bold"/>
      <w:b/>
      <w:color w:val="3229A7"/>
      <w:sz w:val="24"/>
    </w:rPr>
  </w:style>
  <w:style w:type="paragraph" w:customStyle="1" w:styleId="Entte2">
    <w:name w:val="Entête 2"/>
    <w:basedOn w:val="En-tte"/>
    <w:pPr>
      <w:spacing w:before="50"/>
      <w:ind w:left="1843"/>
    </w:pPr>
    <w:rPr>
      <w:color w:val="FFFFFF"/>
      <w:sz w:val="16"/>
    </w:rPr>
  </w:style>
  <w:style w:type="paragraph" w:styleId="En-ttedetabledesmatires">
    <w:name w:val="TOC Heading"/>
    <w:basedOn w:val="Titre1"/>
    <w:next w:val="Normal"/>
    <w:qFormat/>
    <w:pPr>
      <w:numPr>
        <w:numId w:val="0"/>
      </w:num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pPr>
    <w:rPr>
      <w:caps/>
      <w:color w:val="FFFFFF"/>
    </w:rPr>
  </w:style>
  <w:style w:type="paragraph" w:styleId="NormalWeb">
    <w:name w:val="Normal (Web)"/>
    <w:basedOn w:val="Normal"/>
    <w:pPr>
      <w:spacing w:before="280" w:after="280" w:line="240" w:lineRule="auto"/>
    </w:pPr>
    <w:rPr>
      <w:rFonts w:ascii="Times New Roman" w:eastAsia="Times New Roman" w:hAnsi="Times New Roman" w:cs="Times New Roman"/>
      <w:sz w:val="24"/>
      <w:szCs w:val="24"/>
    </w:rPr>
  </w:style>
  <w:style w:type="paragraph" w:styleId="Notedebasdepage">
    <w:name w:val="footnote text"/>
    <w:basedOn w:val="Normal"/>
    <w:pPr>
      <w:spacing w:line="240" w:lineRule="auto"/>
      <w:ind w:left="113" w:hanging="113"/>
    </w:pPr>
    <w:rPr>
      <w:sz w:val="16"/>
      <w:szCs w:val="20"/>
    </w:rPr>
  </w:style>
  <w:style w:type="paragraph" w:styleId="Notedefin">
    <w:name w:val="endnote text"/>
    <w:basedOn w:val="Normal"/>
    <w:pPr>
      <w:spacing w:after="0" w:line="240" w:lineRule="auto"/>
    </w:pPr>
    <w:rPr>
      <w:szCs w:val="20"/>
    </w:rPr>
  </w:style>
  <w:style w:type="paragraph" w:styleId="Paragraphedeliste">
    <w:name w:val="List Paragraph"/>
    <w:basedOn w:val="Normal"/>
    <w:qFormat/>
    <w:pPr>
      <w:spacing w:after="240"/>
      <w:ind w:left="720"/>
      <w:contextualSpacing/>
    </w:pPr>
  </w:style>
  <w:style w:type="paragraph" w:styleId="Pieddepage">
    <w:name w:val="footer"/>
    <w:basedOn w:val="Normal"/>
    <w:uiPriority w:val="99"/>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cs="DINPro-Medium"/>
      <w:sz w:val="14"/>
    </w:rPr>
  </w:style>
  <w:style w:type="paragraph" w:styleId="Sous-titre">
    <w:name w:val="Subtitle"/>
    <w:basedOn w:val="Normal"/>
    <w:next w:val="Normal"/>
    <w:qFormat/>
    <w:pPr>
      <w:spacing w:line="240" w:lineRule="auto"/>
      <w:jc w:val="center"/>
    </w:pPr>
    <w:rPr>
      <w:rFonts w:eastAsia="Times New Roman" w:cs="Times New Roman"/>
      <w:iCs/>
      <w:color w:val="1C748E"/>
      <w:spacing w:val="15"/>
      <w:sz w:val="42"/>
      <w:szCs w:val="24"/>
    </w:rPr>
  </w:style>
  <w:style w:type="paragraph" w:styleId="Textedebulles">
    <w:name w:val="Balloon Text"/>
    <w:basedOn w:val="Normal"/>
    <w:pPr>
      <w:spacing w:after="0" w:line="240" w:lineRule="auto"/>
    </w:pPr>
    <w:rPr>
      <w:rFonts w:ascii="Tahoma" w:hAnsi="Tahoma" w:cs="Tahoma"/>
      <w:sz w:val="16"/>
      <w:szCs w:val="16"/>
    </w:rPr>
  </w:style>
  <w:style w:type="paragraph" w:customStyle="1" w:styleId="Titre1c0">
    <w:name w:val="Titre 1 c0"/>
    <w:basedOn w:val="Titre1"/>
    <w:qFormat/>
    <w:pPr>
      <w:numPr>
        <w:numId w:val="0"/>
      </w:numPr>
    </w:pPr>
    <w:rPr>
      <w:color w:val="39368F"/>
    </w:rPr>
  </w:style>
  <w:style w:type="paragraph" w:customStyle="1" w:styleId="Titre1c3">
    <w:name w:val="Titre 1 c3"/>
    <w:basedOn w:val="Titre1"/>
    <w:pPr>
      <w:numPr>
        <w:numId w:val="0"/>
      </w:numPr>
    </w:pPr>
    <w:rPr>
      <w:color w:val="33AE90"/>
    </w:rPr>
  </w:style>
  <w:style w:type="paragraph" w:customStyle="1" w:styleId="Titre1c2">
    <w:name w:val="Titre 1 c2"/>
    <w:basedOn w:val="Titre1c3"/>
    <w:rPr>
      <w:color w:val="FD5248"/>
    </w:rPr>
  </w:style>
  <w:style w:type="paragraph" w:styleId="TM1">
    <w:name w:val="toc 1"/>
    <w:basedOn w:val="Titre1"/>
    <w:next w:val="Normal"/>
    <w:pPr>
      <w:numPr>
        <w:numId w:val="0"/>
      </w:numPr>
      <w:tabs>
        <w:tab w:val="right" w:leader="dot" w:pos="9062"/>
      </w:tabs>
      <w:spacing w:before="360" w:line="360" w:lineRule="auto"/>
    </w:pPr>
    <w:rPr>
      <w:sz w:val="24"/>
      <w:lang w:eastAsia="fr-FR"/>
    </w:rPr>
  </w:style>
  <w:style w:type="paragraph" w:customStyle="1" w:styleId="TM1c0">
    <w:name w:val="TM 1 c0"/>
    <w:basedOn w:val="TM1"/>
    <w:rPr>
      <w:color w:val="39368F"/>
    </w:rPr>
  </w:style>
  <w:style w:type="paragraph" w:customStyle="1" w:styleId="TM1c3">
    <w:name w:val="TM 1 c3"/>
    <w:basedOn w:val="TM1"/>
    <w:rPr>
      <w:color w:val="33AE90"/>
    </w:rPr>
  </w:style>
  <w:style w:type="paragraph" w:customStyle="1" w:styleId="TM1c2">
    <w:name w:val="TM 1 c2"/>
    <w:basedOn w:val="TM1c3"/>
    <w:rPr>
      <w:color w:val="FD5248"/>
    </w:rPr>
  </w:style>
  <w:style w:type="paragraph" w:styleId="TM2">
    <w:name w:val="toc 2"/>
    <w:basedOn w:val="Normal"/>
    <w:next w:val="Normal"/>
    <w:pPr>
      <w:numPr>
        <w:numId w:val="2"/>
      </w:numPr>
      <w:tabs>
        <w:tab w:val="left" w:pos="425"/>
        <w:tab w:val="right" w:leader="dot" w:pos="9062"/>
      </w:tabs>
      <w:spacing w:after="100"/>
    </w:pPr>
  </w:style>
  <w:style w:type="paragraph" w:customStyle="1" w:styleId="C0Encadrcontexte">
    <w:name w:val="C0 Encadré contexte"/>
    <w:basedOn w:val="C4Encadrcontexte"/>
    <w:qFormat/>
    <w:pPr>
      <w:pBdr>
        <w:left w:val="single" w:sz="36" w:space="11" w:color="39368F"/>
      </w:pBdr>
      <w:shd w:val="clear" w:color="auto" w:fill="EBEBF4"/>
    </w:pPr>
    <w:rPr>
      <w:rFonts w:cs="Times New Roman"/>
    </w:rPr>
  </w:style>
  <w:style w:type="paragraph" w:customStyle="1" w:styleId="C0Encadrcontextetitre">
    <w:name w:val="C0 Encadré contexte titre"/>
    <w:basedOn w:val="C4Encadrcontextetitre"/>
    <w:qFormat/>
    <w:pPr>
      <w:pBdr>
        <w:left w:val="single" w:sz="36" w:space="11" w:color="39368F"/>
      </w:pBdr>
      <w:shd w:val="clear" w:color="auto" w:fill="EBEBF4"/>
    </w:pPr>
    <w:rPr>
      <w:rFonts w:cs="Times New Roman"/>
      <w:color w:val="39368F"/>
    </w:rPr>
  </w:style>
  <w:style w:type="paragraph" w:customStyle="1" w:styleId="Commentaire1">
    <w:name w:val="Commentaire1"/>
    <w:basedOn w:val="Normal"/>
    <w:rPr>
      <w:szCs w:val="20"/>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itre">
    <w:name w:val="Title"/>
    <w:basedOn w:val="Titre10"/>
    <w:next w:val="Corpsdetexte"/>
    <w:uiPriority w:val="10"/>
    <w:qFormat/>
    <w:rPr>
      <w:bCs/>
      <w:sz w:val="56"/>
      <w:szCs w:val="56"/>
    </w:rPr>
  </w:style>
  <w:style w:type="paragraph" w:styleId="Sansinterligne">
    <w:name w:val="No Spacing"/>
    <w:uiPriority w:val="1"/>
    <w:qFormat/>
    <w:rsid w:val="0052580F"/>
    <w:pPr>
      <w:suppressAutoHyphens/>
    </w:pPr>
    <w:rPr>
      <w:rFonts w:ascii="Arial" w:eastAsia="Calibri" w:hAnsi="Arial" w:cs="Arial"/>
      <w:szCs w:val="22"/>
      <w:lang w:eastAsia="zh-CN"/>
    </w:rPr>
  </w:style>
  <w:style w:type="character" w:styleId="Textedelespacerserv">
    <w:name w:val="Placeholder Text"/>
    <w:uiPriority w:val="99"/>
    <w:semiHidden/>
    <w:rsid w:val="00154D8C"/>
    <w:rPr>
      <w:color w:val="808080"/>
    </w:rPr>
  </w:style>
  <w:style w:type="paragraph" w:customStyle="1" w:styleId="Titre21">
    <w:name w:val="Titre 21"/>
    <w:basedOn w:val="Normal"/>
    <w:next w:val="Normal"/>
    <w:qFormat/>
    <w:rsid w:val="00FA515B"/>
    <w:pPr>
      <w:keepNext/>
      <w:keepLines/>
      <w:spacing w:before="480" w:after="0" w:line="240" w:lineRule="auto"/>
      <w:outlineLvl w:val="1"/>
    </w:pPr>
    <w:rPr>
      <w:rFonts w:eastAsia="Times New Roman"/>
      <w:b/>
      <w:bCs/>
      <w:color w:val="1C748E"/>
      <w:sz w:val="24"/>
      <w:szCs w:val="26"/>
    </w:rPr>
  </w:style>
  <w:style w:type="paragraph" w:customStyle="1" w:styleId="Titre31">
    <w:name w:val="Titre 31"/>
    <w:basedOn w:val="Normal"/>
    <w:next w:val="Normal"/>
    <w:qFormat/>
    <w:rsid w:val="00FA515B"/>
    <w:pPr>
      <w:keepNext/>
      <w:keepLines/>
      <w:spacing w:before="360" w:after="0" w:line="240" w:lineRule="auto"/>
      <w:outlineLvl w:val="2"/>
    </w:pPr>
    <w:rPr>
      <w:rFonts w:eastAsia="Times New Roman"/>
      <w:b/>
      <w:bCs/>
      <w:color w:val="1C748E"/>
    </w:rPr>
  </w:style>
  <w:style w:type="character" w:styleId="Marquedecommentaire">
    <w:name w:val="annotation reference"/>
    <w:basedOn w:val="Policepardfaut"/>
    <w:uiPriority w:val="99"/>
    <w:semiHidden/>
    <w:unhideWhenUsed/>
    <w:rsid w:val="003C73B8"/>
    <w:rPr>
      <w:sz w:val="16"/>
      <w:szCs w:val="16"/>
    </w:rPr>
  </w:style>
  <w:style w:type="paragraph" w:styleId="Commentaire">
    <w:name w:val="annotation text"/>
    <w:basedOn w:val="Normal"/>
    <w:link w:val="CommentaireCar1"/>
    <w:uiPriority w:val="99"/>
    <w:semiHidden/>
    <w:unhideWhenUsed/>
    <w:rsid w:val="003C73B8"/>
    <w:pPr>
      <w:spacing w:line="240" w:lineRule="auto"/>
    </w:pPr>
    <w:rPr>
      <w:szCs w:val="20"/>
    </w:rPr>
  </w:style>
  <w:style w:type="character" w:customStyle="1" w:styleId="CommentaireCar1">
    <w:name w:val="Commentaire Car1"/>
    <w:basedOn w:val="Policepardfaut"/>
    <w:link w:val="Commentaire"/>
    <w:uiPriority w:val="99"/>
    <w:semiHidden/>
    <w:rsid w:val="003C73B8"/>
    <w:rPr>
      <w:rFonts w:ascii="Arial" w:eastAsia="Calibri" w:hAnsi="Arial" w:cs="Arial"/>
      <w:lang w:eastAsia="zh-CN"/>
    </w:rPr>
  </w:style>
  <w:style w:type="paragraph" w:styleId="Rvision">
    <w:name w:val="Revision"/>
    <w:hidden/>
    <w:uiPriority w:val="99"/>
    <w:semiHidden/>
    <w:rsid w:val="003C73B8"/>
    <w:rPr>
      <w:rFonts w:ascii="Arial" w:eastAsia="Calibri" w:hAnsi="Arial" w:cs="Arial"/>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8488">
      <w:bodyDiv w:val="1"/>
      <w:marLeft w:val="0"/>
      <w:marRight w:val="0"/>
      <w:marTop w:val="0"/>
      <w:marBottom w:val="0"/>
      <w:divBdr>
        <w:top w:val="none" w:sz="0" w:space="0" w:color="auto"/>
        <w:left w:val="none" w:sz="0" w:space="0" w:color="auto"/>
        <w:bottom w:val="none" w:sz="0" w:space="0" w:color="auto"/>
        <w:right w:val="none" w:sz="0" w:space="0" w:color="auto"/>
      </w:divBdr>
    </w:div>
    <w:div w:id="79644285">
      <w:bodyDiv w:val="1"/>
      <w:marLeft w:val="0"/>
      <w:marRight w:val="0"/>
      <w:marTop w:val="0"/>
      <w:marBottom w:val="0"/>
      <w:divBdr>
        <w:top w:val="none" w:sz="0" w:space="0" w:color="auto"/>
        <w:left w:val="none" w:sz="0" w:space="0" w:color="auto"/>
        <w:bottom w:val="none" w:sz="0" w:space="0" w:color="auto"/>
        <w:right w:val="none" w:sz="0" w:space="0" w:color="auto"/>
      </w:divBdr>
    </w:div>
    <w:div w:id="233400296">
      <w:bodyDiv w:val="1"/>
      <w:marLeft w:val="0"/>
      <w:marRight w:val="0"/>
      <w:marTop w:val="0"/>
      <w:marBottom w:val="0"/>
      <w:divBdr>
        <w:top w:val="none" w:sz="0" w:space="0" w:color="auto"/>
        <w:left w:val="none" w:sz="0" w:space="0" w:color="auto"/>
        <w:bottom w:val="none" w:sz="0" w:space="0" w:color="auto"/>
        <w:right w:val="none" w:sz="0" w:space="0" w:color="auto"/>
      </w:divBdr>
    </w:div>
    <w:div w:id="311179029">
      <w:bodyDiv w:val="1"/>
      <w:marLeft w:val="0"/>
      <w:marRight w:val="0"/>
      <w:marTop w:val="0"/>
      <w:marBottom w:val="0"/>
      <w:divBdr>
        <w:top w:val="none" w:sz="0" w:space="0" w:color="auto"/>
        <w:left w:val="none" w:sz="0" w:space="0" w:color="auto"/>
        <w:bottom w:val="none" w:sz="0" w:space="0" w:color="auto"/>
        <w:right w:val="none" w:sz="0" w:space="0" w:color="auto"/>
      </w:divBdr>
    </w:div>
    <w:div w:id="598681755">
      <w:bodyDiv w:val="1"/>
      <w:marLeft w:val="0"/>
      <w:marRight w:val="0"/>
      <w:marTop w:val="0"/>
      <w:marBottom w:val="0"/>
      <w:divBdr>
        <w:top w:val="none" w:sz="0" w:space="0" w:color="auto"/>
        <w:left w:val="none" w:sz="0" w:space="0" w:color="auto"/>
        <w:bottom w:val="none" w:sz="0" w:space="0" w:color="auto"/>
        <w:right w:val="none" w:sz="0" w:space="0" w:color="auto"/>
      </w:divBdr>
    </w:div>
    <w:div w:id="651755748">
      <w:bodyDiv w:val="1"/>
      <w:marLeft w:val="0"/>
      <w:marRight w:val="0"/>
      <w:marTop w:val="0"/>
      <w:marBottom w:val="0"/>
      <w:divBdr>
        <w:top w:val="none" w:sz="0" w:space="0" w:color="auto"/>
        <w:left w:val="none" w:sz="0" w:space="0" w:color="auto"/>
        <w:bottom w:val="none" w:sz="0" w:space="0" w:color="auto"/>
        <w:right w:val="none" w:sz="0" w:space="0" w:color="auto"/>
      </w:divBdr>
    </w:div>
    <w:div w:id="690379492">
      <w:bodyDiv w:val="1"/>
      <w:marLeft w:val="0"/>
      <w:marRight w:val="0"/>
      <w:marTop w:val="0"/>
      <w:marBottom w:val="0"/>
      <w:divBdr>
        <w:top w:val="none" w:sz="0" w:space="0" w:color="auto"/>
        <w:left w:val="none" w:sz="0" w:space="0" w:color="auto"/>
        <w:bottom w:val="none" w:sz="0" w:space="0" w:color="auto"/>
        <w:right w:val="none" w:sz="0" w:space="0" w:color="auto"/>
      </w:divBdr>
    </w:div>
    <w:div w:id="754521270">
      <w:bodyDiv w:val="1"/>
      <w:marLeft w:val="0"/>
      <w:marRight w:val="0"/>
      <w:marTop w:val="0"/>
      <w:marBottom w:val="0"/>
      <w:divBdr>
        <w:top w:val="none" w:sz="0" w:space="0" w:color="auto"/>
        <w:left w:val="none" w:sz="0" w:space="0" w:color="auto"/>
        <w:bottom w:val="none" w:sz="0" w:space="0" w:color="auto"/>
        <w:right w:val="none" w:sz="0" w:space="0" w:color="auto"/>
      </w:divBdr>
    </w:div>
    <w:div w:id="1197161642">
      <w:bodyDiv w:val="1"/>
      <w:marLeft w:val="0"/>
      <w:marRight w:val="0"/>
      <w:marTop w:val="0"/>
      <w:marBottom w:val="0"/>
      <w:divBdr>
        <w:top w:val="none" w:sz="0" w:space="0" w:color="auto"/>
        <w:left w:val="none" w:sz="0" w:space="0" w:color="auto"/>
        <w:bottom w:val="none" w:sz="0" w:space="0" w:color="auto"/>
        <w:right w:val="none" w:sz="0" w:space="0" w:color="auto"/>
      </w:divBdr>
    </w:div>
    <w:div w:id="1302923727">
      <w:bodyDiv w:val="1"/>
      <w:marLeft w:val="0"/>
      <w:marRight w:val="0"/>
      <w:marTop w:val="0"/>
      <w:marBottom w:val="0"/>
      <w:divBdr>
        <w:top w:val="none" w:sz="0" w:space="0" w:color="auto"/>
        <w:left w:val="none" w:sz="0" w:space="0" w:color="auto"/>
        <w:bottom w:val="none" w:sz="0" w:space="0" w:color="auto"/>
        <w:right w:val="none" w:sz="0" w:space="0" w:color="auto"/>
      </w:divBdr>
    </w:div>
    <w:div w:id="1422994787">
      <w:bodyDiv w:val="1"/>
      <w:marLeft w:val="0"/>
      <w:marRight w:val="0"/>
      <w:marTop w:val="0"/>
      <w:marBottom w:val="0"/>
      <w:divBdr>
        <w:top w:val="none" w:sz="0" w:space="0" w:color="auto"/>
        <w:left w:val="none" w:sz="0" w:space="0" w:color="auto"/>
        <w:bottom w:val="none" w:sz="0" w:space="0" w:color="auto"/>
        <w:right w:val="none" w:sz="0" w:space="0" w:color="auto"/>
      </w:divBdr>
    </w:div>
    <w:div w:id="1543444624">
      <w:bodyDiv w:val="1"/>
      <w:marLeft w:val="0"/>
      <w:marRight w:val="0"/>
      <w:marTop w:val="0"/>
      <w:marBottom w:val="0"/>
      <w:divBdr>
        <w:top w:val="none" w:sz="0" w:space="0" w:color="auto"/>
        <w:left w:val="none" w:sz="0" w:space="0" w:color="auto"/>
        <w:bottom w:val="none" w:sz="0" w:space="0" w:color="auto"/>
        <w:right w:val="none" w:sz="0" w:space="0" w:color="auto"/>
      </w:divBdr>
    </w:div>
    <w:div w:id="189473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http://cache.media.education.gouv.fr/file/Programmer_en_physique-chimie/35/0/relation_poids_masse_tableur_1040350.zip"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che.media.education.gouv.fr/file/Programmer_en_physique-chimie/35/0/relation_poids_masse_tableur_1040350.zip"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hyperlink" Target="http://cache.media.education.gouv.fr/file/Programmer_en_physique-chimie/34/2/relation_poids_masse_Scratch_1040342.zip"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yperlink" Target="http://eduscol.education.fr/cid129214/recherche-et-innovation-en-physique-chimie.html"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duscol.educatio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4C73B-2325-4F5B-ACCE-23855C85F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5</Pages>
  <Words>1125</Words>
  <Characters>6189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Thomas PIERRES</cp:lastModifiedBy>
  <cp:revision>20</cp:revision>
  <cp:lastPrinted>2015-12-18T16:19:00Z</cp:lastPrinted>
  <dcterms:created xsi:type="dcterms:W3CDTF">2018-10-17T09:49:00Z</dcterms:created>
  <dcterms:modified xsi:type="dcterms:W3CDTF">2018-12-03T09:45:00Z</dcterms:modified>
</cp:coreProperties>
</file>